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64C323" w14:textId="77777777" w:rsidR="000C5FEF" w:rsidRPr="000E0BBA" w:rsidRDefault="000C5FEF" w:rsidP="000C5FEF">
      <w:pPr>
        <w:tabs>
          <w:tab w:val="left" w:pos="0"/>
        </w:tabs>
        <w:rPr>
          <w:rFonts w:asciiTheme="minorHAnsi" w:hAnsiTheme="minorHAnsi" w:cstheme="minorHAnsi"/>
          <w:b/>
          <w:bCs/>
          <w:sz w:val="22"/>
          <w:szCs w:val="22"/>
        </w:rPr>
      </w:pPr>
      <w:bookmarkStart w:id="0" w:name="_Hlk203380717"/>
      <w:bookmarkStart w:id="1" w:name="_Hlk91699034"/>
      <w:r w:rsidRPr="000E0BBA">
        <w:rPr>
          <w:rFonts w:asciiTheme="minorHAnsi" w:hAnsiTheme="minorHAnsi" w:cstheme="minorHAnsi"/>
          <w:b/>
          <w:bCs/>
          <w:caps/>
          <w:sz w:val="22"/>
          <w:szCs w:val="22"/>
        </w:rPr>
        <w:t>Allegato</w:t>
      </w:r>
      <w:r w:rsidRPr="000E0BBA">
        <w:rPr>
          <w:rFonts w:asciiTheme="minorHAnsi" w:hAnsiTheme="minorHAnsi" w:cstheme="minorHAnsi"/>
          <w:b/>
          <w:bCs/>
          <w:sz w:val="22"/>
          <w:szCs w:val="22"/>
        </w:rPr>
        <w:t xml:space="preserve"> A - Istanza di Partecipazione</w:t>
      </w:r>
    </w:p>
    <w:bookmarkEnd w:id="0"/>
    <w:p w14:paraId="6B722387" w14:textId="77777777" w:rsidR="00987F6A" w:rsidRPr="000E0BBA" w:rsidRDefault="00987F6A" w:rsidP="00046F94">
      <w:pPr>
        <w:autoSpaceDE w:val="0"/>
        <w:jc w:val="right"/>
        <w:rPr>
          <w:rFonts w:asciiTheme="minorHAnsi" w:hAnsiTheme="minorHAnsi" w:cstheme="minorHAnsi"/>
          <w:b/>
          <w:sz w:val="18"/>
          <w:szCs w:val="18"/>
        </w:rPr>
      </w:pPr>
    </w:p>
    <w:p w14:paraId="7D3C7664" w14:textId="5DD264CE" w:rsidR="00046F94" w:rsidRPr="000E0BBA" w:rsidRDefault="00046F94" w:rsidP="00046F94">
      <w:pPr>
        <w:autoSpaceDE w:val="0"/>
        <w:jc w:val="right"/>
        <w:rPr>
          <w:rFonts w:asciiTheme="minorHAnsi" w:hAnsiTheme="minorHAnsi" w:cstheme="minorHAnsi"/>
          <w:bCs/>
          <w:sz w:val="18"/>
          <w:szCs w:val="18"/>
        </w:rPr>
      </w:pPr>
      <w:r w:rsidRPr="000E0BBA">
        <w:rPr>
          <w:rFonts w:asciiTheme="minorHAnsi" w:hAnsiTheme="minorHAnsi" w:cstheme="minorHAnsi"/>
          <w:bCs/>
          <w:sz w:val="18"/>
          <w:szCs w:val="18"/>
        </w:rPr>
        <w:t>Al Dirigente scolast</w:t>
      </w:r>
      <w:r w:rsidR="00987F6A" w:rsidRPr="000E0BBA">
        <w:rPr>
          <w:rFonts w:asciiTheme="minorHAnsi" w:hAnsiTheme="minorHAnsi" w:cstheme="minorHAnsi"/>
          <w:bCs/>
          <w:sz w:val="18"/>
          <w:szCs w:val="18"/>
        </w:rPr>
        <w:t>i</w:t>
      </w:r>
      <w:r w:rsidRPr="000E0BBA">
        <w:rPr>
          <w:rFonts w:asciiTheme="minorHAnsi" w:hAnsiTheme="minorHAnsi" w:cstheme="minorHAnsi"/>
          <w:bCs/>
          <w:sz w:val="18"/>
          <w:szCs w:val="18"/>
        </w:rPr>
        <w:t>co</w:t>
      </w:r>
    </w:p>
    <w:p w14:paraId="38F204C3" w14:textId="77777777" w:rsidR="00046F94" w:rsidRPr="000E0BBA" w:rsidRDefault="00046F94" w:rsidP="00046F94">
      <w:pPr>
        <w:autoSpaceDE w:val="0"/>
        <w:jc w:val="right"/>
        <w:rPr>
          <w:rFonts w:asciiTheme="minorHAnsi" w:hAnsiTheme="minorHAnsi" w:cstheme="minorHAnsi"/>
          <w:b/>
          <w:sz w:val="18"/>
          <w:szCs w:val="18"/>
        </w:rPr>
      </w:pPr>
    </w:p>
    <w:p w14:paraId="73FA9B60" w14:textId="78F7E8D8" w:rsidR="00B52888" w:rsidRPr="000E0BBA" w:rsidRDefault="00CC7344" w:rsidP="00B52888">
      <w:pPr>
        <w:autoSpaceDE w:val="0"/>
        <w:jc w:val="both"/>
        <w:rPr>
          <w:rFonts w:asciiTheme="minorHAnsi" w:hAnsiTheme="minorHAnsi" w:cstheme="minorHAnsi"/>
          <w:b/>
          <w:sz w:val="18"/>
          <w:szCs w:val="18"/>
        </w:rPr>
      </w:pPr>
      <w:r w:rsidRPr="000E0BBA">
        <w:rPr>
          <w:rFonts w:asciiTheme="minorHAnsi" w:hAnsiTheme="minorHAnsi" w:cstheme="minorHAnsi"/>
          <w:b/>
          <w:sz w:val="18"/>
          <w:szCs w:val="18"/>
        </w:rPr>
        <w:t xml:space="preserve">Domanda di partecipazione alla selezione </w:t>
      </w:r>
      <w:r w:rsidR="000E0BBA" w:rsidRPr="000E0BBA">
        <w:rPr>
          <w:rFonts w:asciiTheme="minorHAnsi" w:hAnsiTheme="minorHAnsi" w:cstheme="minorHAnsi"/>
          <w:b/>
          <w:sz w:val="18"/>
          <w:szCs w:val="18"/>
        </w:rPr>
        <w:t xml:space="preserve">in qualità di ESPERTO e/o TUTOR </w:t>
      </w:r>
      <w:bookmarkStart w:id="2" w:name="_Hlk203380685"/>
      <w:r w:rsidRPr="000E0BBA">
        <w:rPr>
          <w:rFonts w:asciiTheme="minorHAnsi" w:hAnsiTheme="minorHAnsi" w:cstheme="minorHAnsi"/>
          <w:b/>
          <w:sz w:val="18"/>
          <w:szCs w:val="18"/>
        </w:rPr>
        <w:t xml:space="preserve">per </w:t>
      </w:r>
      <w:r w:rsidR="000E0BBA" w:rsidRPr="000E0BBA">
        <w:rPr>
          <w:rFonts w:asciiTheme="minorHAnsi" w:hAnsiTheme="minorHAnsi" w:cstheme="minorHAnsi"/>
          <w:b/>
          <w:sz w:val="18"/>
          <w:szCs w:val="18"/>
        </w:rPr>
        <w:t>la realizzazione de</w:t>
      </w:r>
      <w:r w:rsidRPr="000E0BBA">
        <w:rPr>
          <w:rFonts w:asciiTheme="minorHAnsi" w:hAnsiTheme="minorHAnsi" w:cstheme="minorHAnsi"/>
          <w:b/>
          <w:sz w:val="18"/>
          <w:szCs w:val="18"/>
        </w:rPr>
        <w:t xml:space="preserve">l percorso formativo </w:t>
      </w:r>
      <w:r w:rsidR="00046F94" w:rsidRPr="000E0BBA">
        <w:rPr>
          <w:rFonts w:asciiTheme="minorHAnsi" w:hAnsiTheme="minorHAnsi" w:cstheme="minorHAnsi"/>
          <w:b/>
          <w:sz w:val="18"/>
          <w:szCs w:val="18"/>
        </w:rPr>
        <w:t>ESO4.</w:t>
      </w:r>
      <w:proofErr w:type="gramStart"/>
      <w:r w:rsidR="00046F94" w:rsidRPr="000E0BBA">
        <w:rPr>
          <w:rFonts w:asciiTheme="minorHAnsi" w:hAnsiTheme="minorHAnsi" w:cstheme="minorHAnsi"/>
          <w:b/>
          <w:sz w:val="18"/>
          <w:szCs w:val="18"/>
        </w:rPr>
        <w:t>6.A</w:t>
      </w:r>
      <w:proofErr w:type="gramEnd"/>
      <w:r w:rsidR="00046F94" w:rsidRPr="000E0BBA">
        <w:rPr>
          <w:rFonts w:asciiTheme="minorHAnsi" w:hAnsiTheme="minorHAnsi" w:cstheme="minorHAnsi"/>
          <w:b/>
          <w:sz w:val="18"/>
          <w:szCs w:val="18"/>
        </w:rPr>
        <w:t xml:space="preserve">1.B-FSEPN-SI-2025-120 </w:t>
      </w:r>
      <w:r w:rsidR="00B52888" w:rsidRPr="000E0BBA">
        <w:rPr>
          <w:rFonts w:asciiTheme="minorHAnsi" w:hAnsiTheme="minorHAnsi" w:cstheme="minorHAnsi"/>
          <w:b/>
          <w:sz w:val="18"/>
          <w:szCs w:val="18"/>
        </w:rPr>
        <w:t>- Titolo del progetto: “A Scuola di competenze” - CUP: G14D25000850007</w:t>
      </w:r>
    </w:p>
    <w:bookmarkEnd w:id="2"/>
    <w:p w14:paraId="53131687" w14:textId="7948C0EB" w:rsidR="00CC7344" w:rsidRPr="000E0BBA" w:rsidRDefault="00CC7344" w:rsidP="00CC7344">
      <w:pPr>
        <w:autoSpaceDE w:val="0"/>
        <w:rPr>
          <w:rFonts w:asciiTheme="minorHAnsi" w:hAnsiTheme="minorHAnsi" w:cstheme="minorHAnsi"/>
          <w:b/>
          <w:sz w:val="18"/>
          <w:szCs w:val="18"/>
        </w:rPr>
      </w:pPr>
      <w:r w:rsidRPr="000E0BBA">
        <w:rPr>
          <w:rFonts w:asciiTheme="minorHAnsi" w:hAnsiTheme="minorHAnsi" w:cstheme="minorHAnsi"/>
          <w:b/>
          <w:sz w:val="18"/>
          <w:szCs w:val="18"/>
        </w:rPr>
        <w:t xml:space="preserve"> </w:t>
      </w:r>
    </w:p>
    <w:p w14:paraId="1E541ECC" w14:textId="77777777" w:rsidR="00CC7344" w:rsidRPr="000E0BBA" w:rsidRDefault="00CC7344" w:rsidP="00CC7344">
      <w:pPr>
        <w:autoSpaceDE w:val="0"/>
        <w:jc w:val="both"/>
        <w:rPr>
          <w:rFonts w:asciiTheme="minorHAnsi" w:hAnsiTheme="minorHAnsi" w:cstheme="minorHAnsi"/>
        </w:rPr>
      </w:pPr>
    </w:p>
    <w:p w14:paraId="1C2E4537" w14:textId="77777777" w:rsidR="00CC7344" w:rsidRPr="000E0BBA" w:rsidRDefault="00CC7344" w:rsidP="00F0060B">
      <w:pPr>
        <w:autoSpaceDE w:val="0"/>
        <w:spacing w:line="408" w:lineRule="auto"/>
        <w:jc w:val="both"/>
        <w:rPr>
          <w:rFonts w:asciiTheme="minorHAnsi" w:hAnsiTheme="minorHAnsi" w:cstheme="minorHAnsi"/>
        </w:rPr>
      </w:pPr>
      <w:r w:rsidRPr="000E0BBA">
        <w:rPr>
          <w:rFonts w:asciiTheme="minorHAnsi" w:hAnsiTheme="minorHAnsi" w:cstheme="minorHAnsi"/>
        </w:rPr>
        <w:t>Il/la sottoscritto/a_____________________________________________________________</w:t>
      </w:r>
    </w:p>
    <w:p w14:paraId="3621FEEF" w14:textId="77777777" w:rsidR="00CC7344" w:rsidRPr="000E0BBA" w:rsidRDefault="00CC7344" w:rsidP="00F0060B">
      <w:pPr>
        <w:autoSpaceDE w:val="0"/>
        <w:spacing w:line="408" w:lineRule="auto"/>
        <w:jc w:val="both"/>
        <w:rPr>
          <w:rFonts w:asciiTheme="minorHAnsi" w:hAnsiTheme="minorHAnsi" w:cstheme="minorHAnsi"/>
        </w:rPr>
      </w:pPr>
      <w:r w:rsidRPr="000E0BBA">
        <w:rPr>
          <w:rFonts w:asciiTheme="minorHAnsi" w:hAnsiTheme="minorHAnsi" w:cstheme="minorHAnsi"/>
        </w:rPr>
        <w:t xml:space="preserve">nato/a </w:t>
      </w:r>
      <w:proofErr w:type="spellStart"/>
      <w:r w:rsidRPr="000E0BBA">
        <w:rPr>
          <w:rFonts w:asciiTheme="minorHAnsi" w:hAnsiTheme="minorHAnsi" w:cstheme="minorHAnsi"/>
        </w:rPr>
        <w:t>a</w:t>
      </w:r>
      <w:proofErr w:type="spellEnd"/>
      <w:r w:rsidRPr="000E0BBA">
        <w:rPr>
          <w:rFonts w:asciiTheme="minorHAnsi" w:hAnsiTheme="minorHAnsi" w:cstheme="minorHAnsi"/>
        </w:rPr>
        <w:t xml:space="preserve"> _______________________________________________ il ____________________</w:t>
      </w:r>
    </w:p>
    <w:p w14:paraId="513DFA41" w14:textId="77777777" w:rsidR="00CC7344" w:rsidRPr="000E0BBA" w:rsidRDefault="00CC7344" w:rsidP="00F0060B">
      <w:pPr>
        <w:autoSpaceDE w:val="0"/>
        <w:spacing w:line="408" w:lineRule="auto"/>
        <w:jc w:val="both"/>
        <w:rPr>
          <w:rFonts w:asciiTheme="minorHAnsi" w:hAnsiTheme="minorHAnsi" w:cstheme="minorHAnsi"/>
        </w:rPr>
      </w:pPr>
      <w:r w:rsidRPr="000E0BBA">
        <w:rPr>
          <w:rFonts w:asciiTheme="minorHAnsi" w:hAnsiTheme="minorHAnsi" w:cstheme="minorHAnsi"/>
        </w:rPr>
        <w:t>codice fiscale |__|__|__|__|__|__|__|__|__|__|__|__|__|__|__|__|</w:t>
      </w:r>
    </w:p>
    <w:p w14:paraId="51B66AE0" w14:textId="77777777" w:rsidR="00CC7344" w:rsidRPr="000E0BBA" w:rsidRDefault="00CC7344" w:rsidP="00F0060B">
      <w:pPr>
        <w:autoSpaceDE w:val="0"/>
        <w:spacing w:line="408" w:lineRule="auto"/>
        <w:jc w:val="both"/>
        <w:rPr>
          <w:rFonts w:asciiTheme="minorHAnsi" w:hAnsiTheme="minorHAnsi" w:cstheme="minorHAnsi"/>
        </w:rPr>
      </w:pPr>
      <w:r w:rsidRPr="000E0BBA">
        <w:rPr>
          <w:rFonts w:asciiTheme="minorHAnsi" w:hAnsiTheme="minorHAnsi" w:cstheme="minorHAnsi"/>
        </w:rPr>
        <w:t>residente a ___________________________via_____________________________________</w:t>
      </w:r>
    </w:p>
    <w:p w14:paraId="5E2EF65B" w14:textId="77777777" w:rsidR="00CC7344" w:rsidRPr="000E0BBA" w:rsidRDefault="00CC7344" w:rsidP="00F0060B">
      <w:pPr>
        <w:autoSpaceDE w:val="0"/>
        <w:spacing w:line="408" w:lineRule="auto"/>
        <w:jc w:val="both"/>
        <w:rPr>
          <w:rFonts w:asciiTheme="minorHAnsi" w:hAnsiTheme="minorHAnsi" w:cstheme="minorHAnsi"/>
        </w:rPr>
      </w:pPr>
      <w:r w:rsidRPr="000E0BBA">
        <w:rPr>
          <w:rFonts w:asciiTheme="minorHAnsi" w:hAnsiTheme="minorHAnsi" w:cstheme="minorHAnsi"/>
        </w:rPr>
        <w:t xml:space="preserve">recapito tel. _____________________________ recapito </w:t>
      </w:r>
      <w:proofErr w:type="spellStart"/>
      <w:r w:rsidRPr="000E0BBA">
        <w:rPr>
          <w:rFonts w:asciiTheme="minorHAnsi" w:hAnsiTheme="minorHAnsi" w:cstheme="minorHAnsi"/>
        </w:rPr>
        <w:t>cell</w:t>
      </w:r>
      <w:proofErr w:type="spellEnd"/>
      <w:r w:rsidRPr="000E0BBA">
        <w:rPr>
          <w:rFonts w:asciiTheme="minorHAnsi" w:hAnsiTheme="minorHAnsi" w:cstheme="minorHAnsi"/>
        </w:rPr>
        <w:t>. _____________________</w:t>
      </w:r>
    </w:p>
    <w:p w14:paraId="4AADD8E0" w14:textId="77777777" w:rsidR="00CC7344" w:rsidRPr="000E0BBA" w:rsidRDefault="00CC7344" w:rsidP="00F0060B">
      <w:pPr>
        <w:autoSpaceDE w:val="0"/>
        <w:spacing w:line="408" w:lineRule="auto"/>
        <w:jc w:val="both"/>
        <w:rPr>
          <w:rFonts w:asciiTheme="minorHAnsi" w:hAnsiTheme="minorHAnsi" w:cstheme="minorHAnsi"/>
        </w:rPr>
      </w:pPr>
      <w:r w:rsidRPr="000E0BBA">
        <w:rPr>
          <w:rFonts w:asciiTheme="minorHAnsi" w:hAnsiTheme="minorHAnsi" w:cstheme="minorHAnsi"/>
        </w:rPr>
        <w:t>indirizzo E-Mail ________________________________________________________</w:t>
      </w:r>
    </w:p>
    <w:p w14:paraId="0A65DEB9" w14:textId="77777777" w:rsidR="00CC7344" w:rsidRPr="000E0BBA" w:rsidRDefault="00CC7344" w:rsidP="00F0060B">
      <w:pPr>
        <w:autoSpaceDE w:val="0"/>
        <w:spacing w:line="408" w:lineRule="auto"/>
        <w:rPr>
          <w:rFonts w:asciiTheme="minorHAnsi" w:hAnsiTheme="minorHAnsi" w:cstheme="minorHAnsi"/>
          <w:b/>
          <w:sz w:val="18"/>
          <w:szCs w:val="18"/>
        </w:rPr>
      </w:pPr>
      <w:r w:rsidRPr="000E0BBA">
        <w:rPr>
          <w:rFonts w:asciiTheme="minorHAnsi" w:hAnsiTheme="minorHAnsi" w:cstheme="minorHAnsi"/>
        </w:rPr>
        <w:t>in servizio presso ______________________________ con la qualifica di ________________________</w:t>
      </w:r>
    </w:p>
    <w:p w14:paraId="011E0E6B" w14:textId="77777777" w:rsidR="00CC7344" w:rsidRPr="000E0BBA" w:rsidRDefault="00CC7344" w:rsidP="00CC7344">
      <w:pPr>
        <w:autoSpaceDE w:val="0"/>
        <w:spacing w:line="480" w:lineRule="auto"/>
        <w:jc w:val="center"/>
        <w:rPr>
          <w:rFonts w:asciiTheme="minorHAnsi" w:hAnsiTheme="minorHAnsi" w:cstheme="minorHAnsi"/>
          <w:sz w:val="18"/>
          <w:szCs w:val="18"/>
        </w:rPr>
      </w:pPr>
      <w:r w:rsidRPr="000E0BBA">
        <w:rPr>
          <w:rFonts w:asciiTheme="minorHAnsi" w:hAnsiTheme="minorHAnsi" w:cstheme="minorHAnsi"/>
          <w:b/>
          <w:sz w:val="18"/>
          <w:szCs w:val="18"/>
        </w:rPr>
        <w:t>CHIEDE</w:t>
      </w:r>
    </w:p>
    <w:p w14:paraId="791BBC9D" w14:textId="2968A86F" w:rsidR="00CC7344" w:rsidRPr="000E0BBA" w:rsidRDefault="00CC7344" w:rsidP="00CC7344">
      <w:pPr>
        <w:autoSpaceDE w:val="0"/>
        <w:jc w:val="both"/>
        <w:rPr>
          <w:rFonts w:asciiTheme="minorHAnsi" w:hAnsiTheme="minorHAnsi" w:cstheme="minorHAnsi"/>
          <w:sz w:val="18"/>
          <w:szCs w:val="18"/>
        </w:rPr>
      </w:pPr>
      <w:r w:rsidRPr="000E0BBA">
        <w:rPr>
          <w:rFonts w:asciiTheme="minorHAnsi" w:hAnsiTheme="minorHAnsi" w:cstheme="minorHAnsi"/>
          <w:sz w:val="18"/>
          <w:szCs w:val="18"/>
        </w:rPr>
        <w:t>Di partecipare alla selezione per l’attribuzione dell’incarico di ESPERTO</w:t>
      </w:r>
      <w:r w:rsidR="006B052B" w:rsidRPr="000E0BBA">
        <w:rPr>
          <w:rFonts w:asciiTheme="minorHAnsi" w:hAnsiTheme="minorHAnsi" w:cstheme="minorHAnsi"/>
          <w:sz w:val="18"/>
          <w:szCs w:val="18"/>
        </w:rPr>
        <w:t>/TUTOR</w:t>
      </w:r>
      <w:r w:rsidRPr="000E0BBA">
        <w:rPr>
          <w:rFonts w:asciiTheme="minorHAnsi" w:hAnsiTheme="minorHAnsi" w:cstheme="minorHAnsi"/>
          <w:sz w:val="18"/>
          <w:szCs w:val="18"/>
        </w:rPr>
        <w:t xml:space="preserve"> relativamente al progetto di cui sopra nei moduli:</w:t>
      </w:r>
    </w:p>
    <w:tbl>
      <w:tblPr>
        <w:tblW w:w="9923" w:type="dxa"/>
        <w:tblInd w:w="-5" w:type="dxa"/>
        <w:tblLayout w:type="fixed"/>
        <w:tblCellMar>
          <w:left w:w="70" w:type="dxa"/>
          <w:right w:w="70" w:type="dxa"/>
        </w:tblCellMar>
        <w:tblLook w:val="04A0" w:firstRow="1" w:lastRow="0" w:firstColumn="1" w:lastColumn="0" w:noHBand="0" w:noVBand="1"/>
      </w:tblPr>
      <w:tblGrid>
        <w:gridCol w:w="2476"/>
        <w:gridCol w:w="3761"/>
        <w:gridCol w:w="851"/>
        <w:gridCol w:w="992"/>
        <w:gridCol w:w="851"/>
        <w:gridCol w:w="992"/>
      </w:tblGrid>
      <w:tr w:rsidR="004431B8" w:rsidRPr="000E0BBA" w14:paraId="32D01B91" w14:textId="77777777" w:rsidTr="002731C0">
        <w:trPr>
          <w:trHeight w:val="379"/>
        </w:trPr>
        <w:tc>
          <w:tcPr>
            <w:tcW w:w="2476" w:type="dxa"/>
            <w:tcBorders>
              <w:top w:val="single" w:sz="4" w:space="0" w:color="auto"/>
              <w:left w:val="single" w:sz="4" w:space="0" w:color="auto"/>
              <w:bottom w:val="single" w:sz="4" w:space="0" w:color="auto"/>
              <w:right w:val="nil"/>
            </w:tcBorders>
            <w:shd w:val="clear" w:color="auto" w:fill="auto"/>
            <w:vAlign w:val="center"/>
            <w:hideMark/>
          </w:tcPr>
          <w:p w14:paraId="4EF1165B" w14:textId="0AC90B4D" w:rsidR="00DB0F72" w:rsidRPr="002731C0" w:rsidRDefault="00DB0F72" w:rsidP="002C7537">
            <w:pPr>
              <w:suppressAutoHyphens/>
              <w:jc w:val="center"/>
              <w:rPr>
                <w:rFonts w:asciiTheme="minorHAnsi" w:hAnsiTheme="minorHAnsi" w:cstheme="minorHAnsi"/>
                <w:b/>
                <w:bCs/>
                <w:color w:val="333333"/>
                <w:sz w:val="16"/>
                <w:szCs w:val="16"/>
                <w:lang w:eastAsia="ar-SA"/>
              </w:rPr>
            </w:pPr>
            <w:r w:rsidRPr="002731C0">
              <w:rPr>
                <w:rFonts w:asciiTheme="minorHAnsi" w:hAnsiTheme="minorHAnsi" w:cstheme="minorHAnsi"/>
                <w:b/>
                <w:bCs/>
                <w:color w:val="333333"/>
                <w:sz w:val="16"/>
                <w:szCs w:val="16"/>
              </w:rPr>
              <w:t>Tipologia</w:t>
            </w:r>
          </w:p>
        </w:tc>
        <w:tc>
          <w:tcPr>
            <w:tcW w:w="3761" w:type="dxa"/>
            <w:tcBorders>
              <w:top w:val="single" w:sz="4" w:space="0" w:color="auto"/>
              <w:left w:val="single" w:sz="4" w:space="0" w:color="000000"/>
              <w:bottom w:val="single" w:sz="4" w:space="0" w:color="auto"/>
              <w:right w:val="single" w:sz="4" w:space="0" w:color="000000"/>
            </w:tcBorders>
            <w:shd w:val="clear" w:color="auto" w:fill="auto"/>
            <w:vAlign w:val="center"/>
          </w:tcPr>
          <w:p w14:paraId="46A8617B" w14:textId="4C8E26AA" w:rsidR="00DB0F72" w:rsidRPr="002731C0" w:rsidRDefault="00DB0F72" w:rsidP="002C7537">
            <w:pPr>
              <w:suppressAutoHyphens/>
              <w:jc w:val="center"/>
              <w:rPr>
                <w:rFonts w:asciiTheme="minorHAnsi" w:hAnsiTheme="minorHAnsi" w:cstheme="minorHAnsi"/>
                <w:b/>
                <w:bCs/>
                <w:color w:val="333333"/>
                <w:sz w:val="16"/>
                <w:szCs w:val="16"/>
              </w:rPr>
            </w:pPr>
            <w:r w:rsidRPr="002731C0">
              <w:rPr>
                <w:rFonts w:asciiTheme="minorHAnsi" w:hAnsiTheme="minorHAnsi" w:cstheme="minorHAnsi"/>
                <w:b/>
                <w:bCs/>
                <w:color w:val="333333"/>
                <w:sz w:val="16"/>
                <w:szCs w:val="16"/>
              </w:rPr>
              <w:t>Titolo Modulo</w:t>
            </w:r>
          </w:p>
        </w:tc>
        <w:tc>
          <w:tcPr>
            <w:tcW w:w="851" w:type="dxa"/>
            <w:tcBorders>
              <w:top w:val="single" w:sz="4" w:space="0" w:color="auto"/>
              <w:left w:val="single" w:sz="4" w:space="0" w:color="000000"/>
              <w:bottom w:val="single" w:sz="4" w:space="0" w:color="auto"/>
              <w:right w:val="single" w:sz="4" w:space="0" w:color="auto"/>
            </w:tcBorders>
            <w:shd w:val="clear" w:color="auto" w:fill="D9D9D9" w:themeFill="background1" w:themeFillShade="D9"/>
            <w:vAlign w:val="center"/>
            <w:hideMark/>
          </w:tcPr>
          <w:p w14:paraId="11F37DD3" w14:textId="5388EAE6" w:rsidR="00DB0F72" w:rsidRPr="002731C0" w:rsidRDefault="00DB0F72" w:rsidP="002C7537">
            <w:pPr>
              <w:suppressAutoHyphens/>
              <w:jc w:val="center"/>
              <w:rPr>
                <w:rFonts w:asciiTheme="minorHAnsi" w:hAnsiTheme="minorHAnsi" w:cstheme="minorHAnsi"/>
                <w:b/>
                <w:bCs/>
                <w:color w:val="333333"/>
                <w:sz w:val="16"/>
                <w:szCs w:val="16"/>
                <w:lang w:eastAsia="ar-SA"/>
              </w:rPr>
            </w:pPr>
            <w:r w:rsidRPr="002731C0">
              <w:rPr>
                <w:rFonts w:asciiTheme="minorHAnsi" w:hAnsiTheme="minorHAnsi" w:cstheme="minorHAnsi"/>
                <w:b/>
                <w:bCs/>
                <w:color w:val="333333"/>
                <w:sz w:val="16"/>
                <w:szCs w:val="16"/>
              </w:rPr>
              <w:t>Ruolo di esperto</w:t>
            </w:r>
          </w:p>
        </w:tc>
        <w:tc>
          <w:tcPr>
            <w:tcW w:w="992" w:type="dxa"/>
            <w:tcBorders>
              <w:top w:val="single" w:sz="4" w:space="0" w:color="auto"/>
              <w:left w:val="single" w:sz="4" w:space="0" w:color="000000"/>
              <w:bottom w:val="single" w:sz="4" w:space="0" w:color="auto"/>
              <w:right w:val="single" w:sz="4" w:space="0" w:color="auto"/>
            </w:tcBorders>
            <w:shd w:val="clear" w:color="auto" w:fill="D9D9D9" w:themeFill="background1" w:themeFillShade="D9"/>
            <w:vAlign w:val="center"/>
          </w:tcPr>
          <w:p w14:paraId="452ECD30" w14:textId="77777777" w:rsidR="00DB0F72" w:rsidRPr="002731C0" w:rsidRDefault="00DB0F72" w:rsidP="002C7537">
            <w:pPr>
              <w:suppressAutoHyphens/>
              <w:jc w:val="center"/>
              <w:rPr>
                <w:rFonts w:asciiTheme="minorHAnsi" w:hAnsiTheme="minorHAnsi" w:cstheme="minorHAnsi"/>
                <w:b/>
                <w:bCs/>
                <w:color w:val="333333"/>
                <w:sz w:val="16"/>
                <w:szCs w:val="16"/>
                <w:lang w:eastAsia="ar-SA"/>
              </w:rPr>
            </w:pPr>
            <w:r w:rsidRPr="002731C0">
              <w:rPr>
                <w:rFonts w:asciiTheme="minorHAnsi" w:hAnsiTheme="minorHAnsi" w:cstheme="minorHAnsi"/>
                <w:b/>
                <w:bCs/>
                <w:color w:val="333333"/>
                <w:sz w:val="16"/>
                <w:szCs w:val="16"/>
                <w:lang w:eastAsia="ar-SA"/>
              </w:rPr>
              <w:t>preferenza</w:t>
            </w:r>
          </w:p>
        </w:tc>
        <w:tc>
          <w:tcPr>
            <w:tcW w:w="85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2F82737E" w14:textId="77777777" w:rsidR="00DB0F72" w:rsidRPr="002731C0" w:rsidRDefault="00DB0F72" w:rsidP="002C7537">
            <w:pPr>
              <w:suppressAutoHyphens/>
              <w:jc w:val="center"/>
              <w:rPr>
                <w:rFonts w:asciiTheme="minorHAnsi" w:hAnsiTheme="minorHAnsi" w:cstheme="minorHAnsi"/>
                <w:b/>
                <w:bCs/>
                <w:color w:val="333333"/>
                <w:sz w:val="16"/>
                <w:szCs w:val="16"/>
                <w:lang w:eastAsia="ar-SA"/>
              </w:rPr>
            </w:pPr>
            <w:r w:rsidRPr="002731C0">
              <w:rPr>
                <w:rFonts w:asciiTheme="minorHAnsi" w:hAnsiTheme="minorHAnsi" w:cstheme="minorHAnsi"/>
                <w:b/>
                <w:bCs/>
                <w:color w:val="333333"/>
                <w:sz w:val="16"/>
                <w:szCs w:val="16"/>
                <w:lang w:eastAsia="ar-SA"/>
              </w:rPr>
              <w:t>Ruolo di tutor</w:t>
            </w:r>
          </w:p>
        </w:tc>
        <w:tc>
          <w:tcPr>
            <w:tcW w:w="992"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3A95866F" w14:textId="77777777" w:rsidR="00DB0F72" w:rsidRPr="002731C0" w:rsidRDefault="00DB0F72" w:rsidP="002C7537">
            <w:pPr>
              <w:suppressAutoHyphens/>
              <w:jc w:val="center"/>
              <w:rPr>
                <w:rFonts w:asciiTheme="minorHAnsi" w:hAnsiTheme="minorHAnsi" w:cstheme="minorHAnsi"/>
                <w:b/>
                <w:bCs/>
                <w:color w:val="333333"/>
                <w:sz w:val="16"/>
                <w:szCs w:val="16"/>
                <w:lang w:eastAsia="ar-SA"/>
              </w:rPr>
            </w:pPr>
            <w:r w:rsidRPr="002731C0">
              <w:rPr>
                <w:rFonts w:asciiTheme="minorHAnsi" w:hAnsiTheme="minorHAnsi" w:cstheme="minorHAnsi"/>
                <w:b/>
                <w:bCs/>
                <w:color w:val="333333"/>
                <w:sz w:val="16"/>
                <w:szCs w:val="16"/>
                <w:lang w:eastAsia="ar-SA"/>
              </w:rPr>
              <w:t>preferenza</w:t>
            </w:r>
          </w:p>
        </w:tc>
      </w:tr>
      <w:tr w:rsidR="004431B8" w:rsidRPr="000E0BBA" w14:paraId="24C3921A" w14:textId="77777777" w:rsidTr="002731C0">
        <w:trPr>
          <w:trHeight w:val="385"/>
        </w:trPr>
        <w:tc>
          <w:tcPr>
            <w:tcW w:w="2476" w:type="dxa"/>
            <w:tcBorders>
              <w:top w:val="single" w:sz="4" w:space="0" w:color="auto"/>
              <w:left w:val="single" w:sz="4" w:space="0" w:color="auto"/>
              <w:bottom w:val="single" w:sz="4" w:space="0" w:color="auto"/>
              <w:right w:val="nil"/>
            </w:tcBorders>
            <w:shd w:val="clear" w:color="auto" w:fill="auto"/>
            <w:vAlign w:val="center"/>
          </w:tcPr>
          <w:p w14:paraId="74BE6B01" w14:textId="7597021C" w:rsidR="00DB0F72" w:rsidRPr="000E0BBA" w:rsidRDefault="00DB0F72" w:rsidP="00DB0F72">
            <w:pPr>
              <w:suppressAutoHyphens/>
              <w:jc w:val="both"/>
              <w:rPr>
                <w:rFonts w:asciiTheme="minorHAnsi" w:hAnsiTheme="minorHAnsi" w:cstheme="minorHAnsi"/>
                <w:b/>
                <w:bCs/>
                <w:color w:val="333333"/>
                <w:sz w:val="14"/>
                <w:szCs w:val="14"/>
              </w:rPr>
            </w:pPr>
            <w:r w:rsidRPr="000E0BBA">
              <w:rPr>
                <w:rFonts w:asciiTheme="minorHAnsi" w:hAnsiTheme="minorHAnsi" w:cstheme="minorHAnsi"/>
                <w:sz w:val="22"/>
                <w:szCs w:val="22"/>
              </w:rPr>
              <w:t>Italiano per stranieri (L2)</w:t>
            </w:r>
          </w:p>
        </w:tc>
        <w:tc>
          <w:tcPr>
            <w:tcW w:w="3761" w:type="dxa"/>
            <w:tcBorders>
              <w:top w:val="single" w:sz="4" w:space="0" w:color="auto"/>
              <w:left w:val="single" w:sz="4" w:space="0" w:color="000000"/>
              <w:bottom w:val="single" w:sz="4" w:space="0" w:color="auto"/>
              <w:right w:val="single" w:sz="4" w:space="0" w:color="000000"/>
            </w:tcBorders>
            <w:vAlign w:val="center"/>
          </w:tcPr>
          <w:p w14:paraId="42A05B9F" w14:textId="3D38D4FF" w:rsidR="00DB0F72" w:rsidRPr="000E0BBA" w:rsidRDefault="00DB0F72" w:rsidP="00DB0F72">
            <w:pPr>
              <w:rPr>
                <w:rFonts w:asciiTheme="minorHAnsi" w:hAnsiTheme="minorHAnsi" w:cstheme="minorHAnsi"/>
                <w:sz w:val="24"/>
                <w:szCs w:val="24"/>
              </w:rPr>
            </w:pPr>
            <w:r w:rsidRPr="000E0BBA">
              <w:rPr>
                <w:rFonts w:asciiTheme="minorHAnsi" w:hAnsiTheme="minorHAnsi" w:cstheme="minorHAnsi"/>
                <w:sz w:val="22"/>
                <w:szCs w:val="22"/>
              </w:rPr>
              <w:t>Itali...amo</w:t>
            </w:r>
          </w:p>
        </w:tc>
        <w:tc>
          <w:tcPr>
            <w:tcW w:w="851" w:type="dxa"/>
            <w:tcBorders>
              <w:top w:val="single" w:sz="4" w:space="0" w:color="auto"/>
              <w:left w:val="single" w:sz="4" w:space="0" w:color="000000"/>
              <w:bottom w:val="single" w:sz="4" w:space="0" w:color="auto"/>
              <w:right w:val="single" w:sz="4" w:space="0" w:color="auto"/>
            </w:tcBorders>
            <w:shd w:val="clear" w:color="auto" w:fill="D9D9D9" w:themeFill="background1" w:themeFillShade="D9"/>
            <w:vAlign w:val="center"/>
          </w:tcPr>
          <w:p w14:paraId="481C03B1" w14:textId="44B0830D" w:rsidR="00DB0F72" w:rsidRPr="002731C0" w:rsidRDefault="00DB0F72" w:rsidP="00DB0F72">
            <w:pPr>
              <w:rPr>
                <w:rFonts w:asciiTheme="minorHAnsi" w:hAnsiTheme="minorHAnsi" w:cstheme="minorHAnsi"/>
                <w:sz w:val="24"/>
                <w:szCs w:val="24"/>
              </w:rPr>
            </w:pPr>
          </w:p>
        </w:tc>
        <w:tc>
          <w:tcPr>
            <w:tcW w:w="992" w:type="dxa"/>
            <w:tcBorders>
              <w:top w:val="single" w:sz="4" w:space="0" w:color="auto"/>
              <w:left w:val="single" w:sz="4" w:space="0" w:color="000000"/>
              <w:bottom w:val="single" w:sz="4" w:space="0" w:color="auto"/>
              <w:right w:val="single" w:sz="4" w:space="0" w:color="auto"/>
            </w:tcBorders>
            <w:shd w:val="clear" w:color="auto" w:fill="D9D9D9" w:themeFill="background1" w:themeFillShade="D9"/>
            <w:vAlign w:val="center"/>
          </w:tcPr>
          <w:p w14:paraId="75C680BA" w14:textId="77777777" w:rsidR="00DB0F72" w:rsidRPr="002731C0" w:rsidRDefault="00DB0F72" w:rsidP="00DB0F72">
            <w:pPr>
              <w:rPr>
                <w:rFonts w:asciiTheme="minorHAnsi" w:hAnsiTheme="minorHAnsi" w:cstheme="minorHAnsi"/>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5B456132" w14:textId="77777777" w:rsidR="00DB0F72" w:rsidRPr="000E0BBA" w:rsidRDefault="00DB0F72" w:rsidP="00DB0F72">
            <w:pPr>
              <w:jc w:val="center"/>
              <w:rPr>
                <w:rFonts w:asciiTheme="minorHAnsi" w:hAnsiTheme="minorHAnsi" w:cstheme="minorHAnsi"/>
                <w:i/>
                <w:sz w:val="22"/>
                <w:szCs w:val="22"/>
              </w:rPr>
            </w:pPr>
          </w:p>
        </w:tc>
        <w:tc>
          <w:tcPr>
            <w:tcW w:w="992"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0FAE9E4C" w14:textId="77777777" w:rsidR="00DB0F72" w:rsidRPr="000E0BBA" w:rsidRDefault="00DB0F72" w:rsidP="00DB0F72">
            <w:pPr>
              <w:jc w:val="center"/>
              <w:rPr>
                <w:rFonts w:asciiTheme="minorHAnsi" w:hAnsiTheme="minorHAnsi" w:cstheme="minorHAnsi"/>
                <w:i/>
                <w:sz w:val="22"/>
                <w:szCs w:val="22"/>
              </w:rPr>
            </w:pPr>
          </w:p>
        </w:tc>
      </w:tr>
      <w:tr w:rsidR="004431B8" w:rsidRPr="000E0BBA" w14:paraId="44B8907C" w14:textId="77777777" w:rsidTr="002731C0">
        <w:trPr>
          <w:trHeight w:val="385"/>
        </w:trPr>
        <w:tc>
          <w:tcPr>
            <w:tcW w:w="2476" w:type="dxa"/>
            <w:tcBorders>
              <w:top w:val="single" w:sz="4" w:space="0" w:color="auto"/>
              <w:left w:val="single" w:sz="4" w:space="0" w:color="auto"/>
              <w:bottom w:val="single" w:sz="4" w:space="0" w:color="auto"/>
              <w:right w:val="nil"/>
            </w:tcBorders>
            <w:shd w:val="clear" w:color="auto" w:fill="auto"/>
            <w:vAlign w:val="center"/>
          </w:tcPr>
          <w:p w14:paraId="7DC8C5C2" w14:textId="485018F9" w:rsidR="00DB0F72" w:rsidRPr="000E0BBA" w:rsidRDefault="00DB0F72" w:rsidP="00DB0F72">
            <w:pPr>
              <w:suppressAutoHyphens/>
              <w:jc w:val="both"/>
              <w:rPr>
                <w:rFonts w:asciiTheme="minorHAnsi" w:hAnsiTheme="minorHAnsi" w:cstheme="minorHAnsi"/>
                <w:b/>
                <w:bCs/>
                <w:color w:val="333333"/>
                <w:sz w:val="14"/>
                <w:szCs w:val="14"/>
              </w:rPr>
            </w:pPr>
            <w:r w:rsidRPr="000E0BBA">
              <w:rPr>
                <w:rFonts w:asciiTheme="minorHAnsi" w:hAnsiTheme="minorHAnsi" w:cstheme="minorHAnsi"/>
                <w:sz w:val="22"/>
                <w:szCs w:val="22"/>
              </w:rPr>
              <w:t>Italiano per stranieri (L2)</w:t>
            </w:r>
          </w:p>
        </w:tc>
        <w:tc>
          <w:tcPr>
            <w:tcW w:w="3761" w:type="dxa"/>
            <w:tcBorders>
              <w:top w:val="single" w:sz="4" w:space="0" w:color="auto"/>
              <w:left w:val="single" w:sz="4" w:space="0" w:color="000000"/>
              <w:bottom w:val="single" w:sz="4" w:space="0" w:color="auto"/>
              <w:right w:val="single" w:sz="4" w:space="0" w:color="000000"/>
            </w:tcBorders>
            <w:vAlign w:val="center"/>
          </w:tcPr>
          <w:p w14:paraId="7E8C3086" w14:textId="43DAD63C" w:rsidR="00DB0F72" w:rsidRPr="000E0BBA" w:rsidRDefault="00DB0F72" w:rsidP="00DB0F72">
            <w:pPr>
              <w:rPr>
                <w:rFonts w:asciiTheme="minorHAnsi" w:hAnsiTheme="minorHAnsi" w:cstheme="minorHAnsi"/>
                <w:sz w:val="24"/>
                <w:szCs w:val="24"/>
              </w:rPr>
            </w:pPr>
            <w:r w:rsidRPr="000E0BBA">
              <w:rPr>
                <w:rFonts w:asciiTheme="minorHAnsi" w:hAnsiTheme="minorHAnsi" w:cstheme="minorHAnsi"/>
                <w:sz w:val="22"/>
                <w:szCs w:val="22"/>
              </w:rPr>
              <w:t>Scrivere, leggere e parlare in italiano</w:t>
            </w:r>
          </w:p>
        </w:tc>
        <w:tc>
          <w:tcPr>
            <w:tcW w:w="851" w:type="dxa"/>
            <w:tcBorders>
              <w:top w:val="single" w:sz="4" w:space="0" w:color="auto"/>
              <w:left w:val="single" w:sz="4" w:space="0" w:color="000000"/>
              <w:bottom w:val="single" w:sz="4" w:space="0" w:color="auto"/>
              <w:right w:val="single" w:sz="4" w:space="0" w:color="auto"/>
            </w:tcBorders>
            <w:shd w:val="clear" w:color="auto" w:fill="D9D9D9" w:themeFill="background1" w:themeFillShade="D9"/>
            <w:vAlign w:val="center"/>
          </w:tcPr>
          <w:p w14:paraId="1A57AD46" w14:textId="1CE7AAB2" w:rsidR="00DB0F72" w:rsidRPr="002731C0" w:rsidRDefault="00DB0F72" w:rsidP="00DB0F72">
            <w:pPr>
              <w:rPr>
                <w:rFonts w:asciiTheme="minorHAnsi" w:hAnsiTheme="minorHAnsi" w:cstheme="minorHAnsi"/>
                <w:sz w:val="24"/>
                <w:szCs w:val="24"/>
              </w:rPr>
            </w:pPr>
          </w:p>
        </w:tc>
        <w:tc>
          <w:tcPr>
            <w:tcW w:w="992" w:type="dxa"/>
            <w:tcBorders>
              <w:top w:val="single" w:sz="4" w:space="0" w:color="auto"/>
              <w:left w:val="single" w:sz="4" w:space="0" w:color="000000"/>
              <w:bottom w:val="single" w:sz="4" w:space="0" w:color="auto"/>
              <w:right w:val="single" w:sz="4" w:space="0" w:color="auto"/>
            </w:tcBorders>
            <w:shd w:val="clear" w:color="auto" w:fill="D9D9D9" w:themeFill="background1" w:themeFillShade="D9"/>
            <w:vAlign w:val="center"/>
          </w:tcPr>
          <w:p w14:paraId="309F0B68" w14:textId="77777777" w:rsidR="00DB0F72" w:rsidRPr="002731C0" w:rsidRDefault="00DB0F72" w:rsidP="00DB0F72">
            <w:pPr>
              <w:rPr>
                <w:rFonts w:asciiTheme="minorHAnsi" w:hAnsiTheme="minorHAnsi" w:cstheme="minorHAnsi"/>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6085585D" w14:textId="77777777" w:rsidR="00DB0F72" w:rsidRPr="000E0BBA" w:rsidRDefault="00DB0F72" w:rsidP="00DB0F72">
            <w:pPr>
              <w:jc w:val="center"/>
              <w:rPr>
                <w:rFonts w:asciiTheme="minorHAnsi" w:hAnsiTheme="minorHAnsi" w:cstheme="minorHAnsi"/>
                <w:i/>
                <w:sz w:val="22"/>
                <w:szCs w:val="22"/>
              </w:rPr>
            </w:pPr>
          </w:p>
        </w:tc>
        <w:tc>
          <w:tcPr>
            <w:tcW w:w="992"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769BE1D7" w14:textId="77777777" w:rsidR="00DB0F72" w:rsidRPr="000E0BBA" w:rsidRDefault="00DB0F72" w:rsidP="00DB0F72">
            <w:pPr>
              <w:jc w:val="center"/>
              <w:rPr>
                <w:rFonts w:asciiTheme="minorHAnsi" w:hAnsiTheme="minorHAnsi" w:cstheme="minorHAnsi"/>
                <w:i/>
                <w:sz w:val="22"/>
                <w:szCs w:val="22"/>
              </w:rPr>
            </w:pPr>
          </w:p>
        </w:tc>
      </w:tr>
      <w:tr w:rsidR="004431B8" w:rsidRPr="000E0BBA" w14:paraId="7ED52B98" w14:textId="77777777" w:rsidTr="002731C0">
        <w:trPr>
          <w:trHeight w:val="385"/>
        </w:trPr>
        <w:tc>
          <w:tcPr>
            <w:tcW w:w="2476" w:type="dxa"/>
            <w:tcBorders>
              <w:top w:val="single" w:sz="4" w:space="0" w:color="auto"/>
              <w:left w:val="single" w:sz="4" w:space="0" w:color="auto"/>
              <w:bottom w:val="single" w:sz="4" w:space="0" w:color="auto"/>
              <w:right w:val="nil"/>
            </w:tcBorders>
            <w:shd w:val="clear" w:color="auto" w:fill="auto"/>
            <w:vAlign w:val="center"/>
          </w:tcPr>
          <w:p w14:paraId="778BBAE9" w14:textId="3D59841A" w:rsidR="00DB0F72" w:rsidRPr="000E0BBA" w:rsidRDefault="00DB0F72" w:rsidP="00DB0F72">
            <w:pPr>
              <w:suppressAutoHyphens/>
              <w:jc w:val="both"/>
              <w:rPr>
                <w:rFonts w:asciiTheme="minorHAnsi" w:hAnsiTheme="minorHAnsi" w:cstheme="minorHAnsi"/>
                <w:b/>
                <w:bCs/>
                <w:color w:val="333333"/>
                <w:sz w:val="14"/>
                <w:szCs w:val="14"/>
              </w:rPr>
            </w:pPr>
            <w:r w:rsidRPr="000E0BBA">
              <w:rPr>
                <w:rFonts w:asciiTheme="minorHAnsi" w:hAnsiTheme="minorHAnsi" w:cstheme="minorHAnsi"/>
                <w:sz w:val="22"/>
                <w:szCs w:val="22"/>
              </w:rPr>
              <w:t>Lingua inglese</w:t>
            </w:r>
          </w:p>
        </w:tc>
        <w:tc>
          <w:tcPr>
            <w:tcW w:w="3761" w:type="dxa"/>
            <w:tcBorders>
              <w:top w:val="single" w:sz="4" w:space="0" w:color="auto"/>
              <w:left w:val="single" w:sz="4" w:space="0" w:color="000000"/>
              <w:bottom w:val="single" w:sz="4" w:space="0" w:color="auto"/>
              <w:right w:val="single" w:sz="4" w:space="0" w:color="000000"/>
            </w:tcBorders>
            <w:vAlign w:val="center"/>
          </w:tcPr>
          <w:p w14:paraId="08BB5A4D" w14:textId="2E2DBE26" w:rsidR="00DB0F72" w:rsidRPr="000E0BBA" w:rsidRDefault="00DB0F72" w:rsidP="00DB0F72">
            <w:pPr>
              <w:rPr>
                <w:rFonts w:asciiTheme="minorHAnsi" w:hAnsiTheme="minorHAnsi" w:cstheme="minorHAnsi"/>
                <w:sz w:val="24"/>
                <w:szCs w:val="24"/>
              </w:rPr>
            </w:pPr>
            <w:r w:rsidRPr="000E0BBA">
              <w:rPr>
                <w:rFonts w:asciiTheme="minorHAnsi" w:hAnsiTheme="minorHAnsi" w:cstheme="minorHAnsi"/>
                <w:sz w:val="22"/>
                <w:szCs w:val="22"/>
              </w:rPr>
              <w:t>English in practice</w:t>
            </w:r>
          </w:p>
        </w:tc>
        <w:tc>
          <w:tcPr>
            <w:tcW w:w="851" w:type="dxa"/>
            <w:tcBorders>
              <w:top w:val="single" w:sz="4" w:space="0" w:color="auto"/>
              <w:left w:val="single" w:sz="4" w:space="0" w:color="000000"/>
              <w:bottom w:val="single" w:sz="4" w:space="0" w:color="auto"/>
              <w:right w:val="single" w:sz="4" w:space="0" w:color="auto"/>
            </w:tcBorders>
            <w:shd w:val="clear" w:color="auto" w:fill="D9D9D9" w:themeFill="background1" w:themeFillShade="D9"/>
            <w:vAlign w:val="center"/>
          </w:tcPr>
          <w:p w14:paraId="468E82FE" w14:textId="632E77EB" w:rsidR="00DB0F72" w:rsidRPr="002731C0" w:rsidRDefault="00DB0F72" w:rsidP="00DB0F72">
            <w:pPr>
              <w:rPr>
                <w:rFonts w:asciiTheme="minorHAnsi" w:hAnsiTheme="minorHAnsi" w:cstheme="minorHAnsi"/>
                <w:sz w:val="24"/>
                <w:szCs w:val="24"/>
              </w:rPr>
            </w:pPr>
          </w:p>
        </w:tc>
        <w:tc>
          <w:tcPr>
            <w:tcW w:w="992" w:type="dxa"/>
            <w:tcBorders>
              <w:top w:val="single" w:sz="4" w:space="0" w:color="auto"/>
              <w:left w:val="single" w:sz="4" w:space="0" w:color="000000"/>
              <w:bottom w:val="single" w:sz="4" w:space="0" w:color="auto"/>
              <w:right w:val="single" w:sz="4" w:space="0" w:color="auto"/>
            </w:tcBorders>
            <w:shd w:val="clear" w:color="auto" w:fill="D9D9D9" w:themeFill="background1" w:themeFillShade="D9"/>
            <w:vAlign w:val="center"/>
          </w:tcPr>
          <w:p w14:paraId="644417F9" w14:textId="77777777" w:rsidR="00DB0F72" w:rsidRPr="002731C0" w:rsidRDefault="00DB0F72" w:rsidP="00DB0F72">
            <w:pPr>
              <w:rPr>
                <w:rFonts w:asciiTheme="minorHAnsi" w:hAnsiTheme="minorHAnsi" w:cstheme="minorHAnsi"/>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23589329" w14:textId="77777777" w:rsidR="00DB0F72" w:rsidRPr="000E0BBA" w:rsidRDefault="00DB0F72" w:rsidP="00DB0F72">
            <w:pPr>
              <w:jc w:val="center"/>
              <w:rPr>
                <w:rFonts w:asciiTheme="minorHAnsi" w:hAnsiTheme="minorHAnsi" w:cstheme="minorHAnsi"/>
                <w:i/>
                <w:sz w:val="22"/>
                <w:szCs w:val="22"/>
              </w:rPr>
            </w:pPr>
          </w:p>
        </w:tc>
        <w:tc>
          <w:tcPr>
            <w:tcW w:w="992"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18124E5C" w14:textId="77777777" w:rsidR="00DB0F72" w:rsidRPr="000E0BBA" w:rsidRDefault="00DB0F72" w:rsidP="00DB0F72">
            <w:pPr>
              <w:jc w:val="center"/>
              <w:rPr>
                <w:rFonts w:asciiTheme="minorHAnsi" w:hAnsiTheme="minorHAnsi" w:cstheme="minorHAnsi"/>
                <w:i/>
                <w:sz w:val="22"/>
                <w:szCs w:val="22"/>
              </w:rPr>
            </w:pPr>
          </w:p>
        </w:tc>
      </w:tr>
      <w:tr w:rsidR="004431B8" w:rsidRPr="000E0BBA" w14:paraId="2FB46D39" w14:textId="77777777" w:rsidTr="002731C0">
        <w:trPr>
          <w:trHeight w:val="385"/>
        </w:trPr>
        <w:tc>
          <w:tcPr>
            <w:tcW w:w="2476" w:type="dxa"/>
            <w:tcBorders>
              <w:top w:val="single" w:sz="4" w:space="0" w:color="auto"/>
              <w:left w:val="single" w:sz="4" w:space="0" w:color="auto"/>
              <w:bottom w:val="single" w:sz="4" w:space="0" w:color="auto"/>
              <w:right w:val="nil"/>
            </w:tcBorders>
            <w:shd w:val="clear" w:color="auto" w:fill="auto"/>
            <w:vAlign w:val="center"/>
          </w:tcPr>
          <w:p w14:paraId="52F65902" w14:textId="2BE49671" w:rsidR="00DB0F72" w:rsidRPr="000E0BBA" w:rsidRDefault="00DB0F72" w:rsidP="00DB0F72">
            <w:pPr>
              <w:suppressAutoHyphens/>
              <w:jc w:val="both"/>
              <w:rPr>
                <w:rFonts w:asciiTheme="minorHAnsi" w:hAnsiTheme="minorHAnsi" w:cstheme="minorHAnsi"/>
                <w:b/>
                <w:bCs/>
                <w:color w:val="333333"/>
                <w:sz w:val="14"/>
                <w:szCs w:val="14"/>
              </w:rPr>
            </w:pPr>
            <w:r w:rsidRPr="000E0BBA">
              <w:rPr>
                <w:rFonts w:asciiTheme="minorHAnsi" w:hAnsiTheme="minorHAnsi" w:cstheme="minorHAnsi"/>
                <w:sz w:val="22"/>
                <w:szCs w:val="22"/>
              </w:rPr>
              <w:t>Lingua inglese</w:t>
            </w:r>
          </w:p>
        </w:tc>
        <w:tc>
          <w:tcPr>
            <w:tcW w:w="3761" w:type="dxa"/>
            <w:tcBorders>
              <w:top w:val="single" w:sz="4" w:space="0" w:color="auto"/>
              <w:left w:val="single" w:sz="4" w:space="0" w:color="000000"/>
              <w:bottom w:val="single" w:sz="4" w:space="0" w:color="auto"/>
              <w:right w:val="single" w:sz="4" w:space="0" w:color="000000"/>
            </w:tcBorders>
            <w:vAlign w:val="center"/>
          </w:tcPr>
          <w:p w14:paraId="5E2704B7" w14:textId="7B6C3055" w:rsidR="00DB0F72" w:rsidRPr="000E0BBA" w:rsidRDefault="00DB0F72" w:rsidP="00DB0F72">
            <w:pPr>
              <w:rPr>
                <w:rFonts w:asciiTheme="minorHAnsi" w:hAnsiTheme="minorHAnsi" w:cstheme="minorHAnsi"/>
                <w:sz w:val="24"/>
                <w:szCs w:val="24"/>
              </w:rPr>
            </w:pPr>
            <w:r w:rsidRPr="000E0BBA">
              <w:rPr>
                <w:rFonts w:asciiTheme="minorHAnsi" w:hAnsiTheme="minorHAnsi" w:cstheme="minorHAnsi"/>
                <w:sz w:val="22"/>
                <w:szCs w:val="22"/>
              </w:rPr>
              <w:t>English for Kids</w:t>
            </w:r>
          </w:p>
        </w:tc>
        <w:tc>
          <w:tcPr>
            <w:tcW w:w="851" w:type="dxa"/>
            <w:tcBorders>
              <w:top w:val="single" w:sz="4" w:space="0" w:color="auto"/>
              <w:left w:val="single" w:sz="4" w:space="0" w:color="000000"/>
              <w:bottom w:val="single" w:sz="4" w:space="0" w:color="auto"/>
              <w:right w:val="single" w:sz="4" w:space="0" w:color="auto"/>
            </w:tcBorders>
            <w:shd w:val="clear" w:color="auto" w:fill="D9D9D9" w:themeFill="background1" w:themeFillShade="D9"/>
            <w:vAlign w:val="center"/>
          </w:tcPr>
          <w:p w14:paraId="4FC1860E" w14:textId="1683ECFB" w:rsidR="00DB0F72" w:rsidRPr="002731C0" w:rsidRDefault="00DB0F72" w:rsidP="00DB0F72">
            <w:pPr>
              <w:rPr>
                <w:rFonts w:asciiTheme="minorHAnsi" w:hAnsiTheme="minorHAnsi" w:cstheme="minorHAnsi"/>
                <w:sz w:val="24"/>
                <w:szCs w:val="24"/>
              </w:rPr>
            </w:pPr>
          </w:p>
        </w:tc>
        <w:tc>
          <w:tcPr>
            <w:tcW w:w="992" w:type="dxa"/>
            <w:tcBorders>
              <w:top w:val="single" w:sz="4" w:space="0" w:color="auto"/>
              <w:left w:val="single" w:sz="4" w:space="0" w:color="000000"/>
              <w:bottom w:val="single" w:sz="4" w:space="0" w:color="auto"/>
              <w:right w:val="single" w:sz="4" w:space="0" w:color="auto"/>
            </w:tcBorders>
            <w:shd w:val="clear" w:color="auto" w:fill="D9D9D9" w:themeFill="background1" w:themeFillShade="D9"/>
            <w:vAlign w:val="center"/>
          </w:tcPr>
          <w:p w14:paraId="4E40A93E" w14:textId="77777777" w:rsidR="00DB0F72" w:rsidRPr="002731C0" w:rsidRDefault="00DB0F72" w:rsidP="00DB0F72">
            <w:pPr>
              <w:rPr>
                <w:rFonts w:asciiTheme="minorHAnsi" w:hAnsiTheme="minorHAnsi" w:cstheme="minorHAnsi"/>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21A9876B" w14:textId="77777777" w:rsidR="00DB0F72" w:rsidRPr="000E0BBA" w:rsidRDefault="00DB0F72" w:rsidP="00DB0F72">
            <w:pPr>
              <w:jc w:val="center"/>
              <w:rPr>
                <w:rFonts w:asciiTheme="minorHAnsi" w:hAnsiTheme="minorHAnsi" w:cstheme="minorHAnsi"/>
                <w:i/>
                <w:sz w:val="22"/>
                <w:szCs w:val="22"/>
              </w:rPr>
            </w:pPr>
          </w:p>
        </w:tc>
        <w:tc>
          <w:tcPr>
            <w:tcW w:w="992"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7FBCC9D1" w14:textId="77777777" w:rsidR="00DB0F72" w:rsidRPr="000E0BBA" w:rsidRDefault="00DB0F72" w:rsidP="00DB0F72">
            <w:pPr>
              <w:jc w:val="center"/>
              <w:rPr>
                <w:rFonts w:asciiTheme="minorHAnsi" w:hAnsiTheme="minorHAnsi" w:cstheme="minorHAnsi"/>
                <w:i/>
                <w:sz w:val="22"/>
                <w:szCs w:val="22"/>
              </w:rPr>
            </w:pPr>
          </w:p>
        </w:tc>
      </w:tr>
      <w:tr w:rsidR="004431B8" w:rsidRPr="000E0BBA" w14:paraId="72A08BD1" w14:textId="77777777" w:rsidTr="002731C0">
        <w:trPr>
          <w:trHeight w:val="385"/>
        </w:trPr>
        <w:tc>
          <w:tcPr>
            <w:tcW w:w="2476" w:type="dxa"/>
            <w:tcBorders>
              <w:top w:val="single" w:sz="4" w:space="0" w:color="auto"/>
              <w:left w:val="single" w:sz="4" w:space="0" w:color="auto"/>
              <w:bottom w:val="single" w:sz="4" w:space="0" w:color="auto"/>
              <w:right w:val="nil"/>
            </w:tcBorders>
            <w:shd w:val="clear" w:color="auto" w:fill="auto"/>
            <w:vAlign w:val="center"/>
          </w:tcPr>
          <w:p w14:paraId="37CEDEE7" w14:textId="0087316E" w:rsidR="00DB0F72" w:rsidRPr="000E0BBA" w:rsidRDefault="00DB0F72" w:rsidP="00DB0F72">
            <w:pPr>
              <w:suppressAutoHyphens/>
              <w:jc w:val="both"/>
              <w:rPr>
                <w:rFonts w:asciiTheme="minorHAnsi" w:hAnsiTheme="minorHAnsi" w:cstheme="minorHAnsi"/>
                <w:b/>
                <w:bCs/>
                <w:color w:val="333333"/>
                <w:sz w:val="14"/>
                <w:szCs w:val="14"/>
              </w:rPr>
            </w:pPr>
            <w:r w:rsidRPr="000E0BBA">
              <w:rPr>
                <w:rFonts w:asciiTheme="minorHAnsi" w:hAnsiTheme="minorHAnsi" w:cstheme="minorHAnsi"/>
                <w:sz w:val="22"/>
                <w:szCs w:val="22"/>
              </w:rPr>
              <w:t>Lingua madre (Italiano L1)</w:t>
            </w:r>
          </w:p>
        </w:tc>
        <w:tc>
          <w:tcPr>
            <w:tcW w:w="3761" w:type="dxa"/>
            <w:tcBorders>
              <w:top w:val="single" w:sz="4" w:space="0" w:color="auto"/>
              <w:left w:val="single" w:sz="4" w:space="0" w:color="000000"/>
              <w:bottom w:val="single" w:sz="4" w:space="0" w:color="auto"/>
              <w:right w:val="single" w:sz="4" w:space="0" w:color="000000"/>
            </w:tcBorders>
            <w:vAlign w:val="center"/>
          </w:tcPr>
          <w:p w14:paraId="2CC56A28" w14:textId="5D8008E0" w:rsidR="00DB0F72" w:rsidRPr="000E0BBA" w:rsidRDefault="00DB0F72" w:rsidP="00DB0F72">
            <w:pPr>
              <w:rPr>
                <w:rFonts w:asciiTheme="minorHAnsi" w:hAnsiTheme="minorHAnsi" w:cstheme="minorHAnsi"/>
                <w:sz w:val="24"/>
                <w:szCs w:val="24"/>
              </w:rPr>
            </w:pPr>
            <w:r w:rsidRPr="000E0BBA">
              <w:rPr>
                <w:rFonts w:asciiTheme="minorHAnsi" w:hAnsiTheme="minorHAnsi" w:cstheme="minorHAnsi"/>
                <w:sz w:val="22"/>
                <w:szCs w:val="22"/>
              </w:rPr>
              <w:t>Giornalista per caso</w:t>
            </w:r>
          </w:p>
        </w:tc>
        <w:tc>
          <w:tcPr>
            <w:tcW w:w="851" w:type="dxa"/>
            <w:tcBorders>
              <w:top w:val="single" w:sz="4" w:space="0" w:color="auto"/>
              <w:left w:val="single" w:sz="4" w:space="0" w:color="000000"/>
              <w:bottom w:val="single" w:sz="4" w:space="0" w:color="auto"/>
              <w:right w:val="single" w:sz="4" w:space="0" w:color="auto"/>
            </w:tcBorders>
            <w:shd w:val="clear" w:color="auto" w:fill="D9D9D9" w:themeFill="background1" w:themeFillShade="D9"/>
            <w:vAlign w:val="center"/>
          </w:tcPr>
          <w:p w14:paraId="164A0A6E" w14:textId="19ECCEC7" w:rsidR="00DB0F72" w:rsidRPr="002731C0" w:rsidRDefault="00DB0F72" w:rsidP="00DB0F72">
            <w:pPr>
              <w:rPr>
                <w:rFonts w:asciiTheme="minorHAnsi" w:hAnsiTheme="minorHAnsi" w:cstheme="minorHAnsi"/>
                <w:sz w:val="24"/>
                <w:szCs w:val="24"/>
              </w:rPr>
            </w:pPr>
          </w:p>
        </w:tc>
        <w:tc>
          <w:tcPr>
            <w:tcW w:w="992" w:type="dxa"/>
            <w:tcBorders>
              <w:top w:val="single" w:sz="4" w:space="0" w:color="auto"/>
              <w:left w:val="single" w:sz="4" w:space="0" w:color="000000"/>
              <w:bottom w:val="single" w:sz="4" w:space="0" w:color="auto"/>
              <w:right w:val="single" w:sz="4" w:space="0" w:color="auto"/>
            </w:tcBorders>
            <w:shd w:val="clear" w:color="auto" w:fill="D9D9D9" w:themeFill="background1" w:themeFillShade="D9"/>
            <w:vAlign w:val="center"/>
          </w:tcPr>
          <w:p w14:paraId="317ECE84" w14:textId="77777777" w:rsidR="00DB0F72" w:rsidRPr="002731C0" w:rsidRDefault="00DB0F72" w:rsidP="00DB0F72">
            <w:pPr>
              <w:rPr>
                <w:rFonts w:asciiTheme="minorHAnsi" w:hAnsiTheme="minorHAnsi" w:cstheme="minorHAnsi"/>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68C56C67" w14:textId="77777777" w:rsidR="00DB0F72" w:rsidRPr="000E0BBA" w:rsidRDefault="00DB0F72" w:rsidP="00DB0F72">
            <w:pPr>
              <w:jc w:val="center"/>
              <w:rPr>
                <w:rFonts w:asciiTheme="minorHAnsi" w:hAnsiTheme="minorHAnsi" w:cstheme="minorHAnsi"/>
                <w:i/>
                <w:sz w:val="22"/>
                <w:szCs w:val="22"/>
              </w:rPr>
            </w:pPr>
          </w:p>
        </w:tc>
        <w:tc>
          <w:tcPr>
            <w:tcW w:w="992"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78DC8C13" w14:textId="77777777" w:rsidR="00DB0F72" w:rsidRPr="000E0BBA" w:rsidRDefault="00DB0F72" w:rsidP="00DB0F72">
            <w:pPr>
              <w:jc w:val="center"/>
              <w:rPr>
                <w:rFonts w:asciiTheme="minorHAnsi" w:hAnsiTheme="minorHAnsi" w:cstheme="minorHAnsi"/>
                <w:i/>
                <w:sz w:val="22"/>
                <w:szCs w:val="22"/>
              </w:rPr>
            </w:pPr>
          </w:p>
        </w:tc>
      </w:tr>
      <w:tr w:rsidR="004431B8" w:rsidRPr="000E0BBA" w14:paraId="35842A29" w14:textId="77777777" w:rsidTr="002731C0">
        <w:trPr>
          <w:trHeight w:val="385"/>
        </w:trPr>
        <w:tc>
          <w:tcPr>
            <w:tcW w:w="2476" w:type="dxa"/>
            <w:tcBorders>
              <w:top w:val="single" w:sz="4" w:space="0" w:color="auto"/>
              <w:left w:val="single" w:sz="4" w:space="0" w:color="auto"/>
              <w:bottom w:val="single" w:sz="4" w:space="0" w:color="auto"/>
              <w:right w:val="nil"/>
            </w:tcBorders>
            <w:shd w:val="clear" w:color="auto" w:fill="auto"/>
            <w:vAlign w:val="center"/>
          </w:tcPr>
          <w:p w14:paraId="01E800BB" w14:textId="13E150E5" w:rsidR="00DB0F72" w:rsidRPr="000E0BBA" w:rsidRDefault="00DB0F72" w:rsidP="00DB0F72">
            <w:pPr>
              <w:suppressAutoHyphens/>
              <w:jc w:val="both"/>
              <w:rPr>
                <w:rFonts w:asciiTheme="minorHAnsi" w:hAnsiTheme="minorHAnsi" w:cstheme="minorHAnsi"/>
                <w:b/>
                <w:bCs/>
                <w:color w:val="333333"/>
                <w:sz w:val="14"/>
                <w:szCs w:val="14"/>
              </w:rPr>
            </w:pPr>
            <w:r w:rsidRPr="000E0BBA">
              <w:rPr>
                <w:rFonts w:asciiTheme="minorHAnsi" w:hAnsiTheme="minorHAnsi" w:cstheme="minorHAnsi"/>
                <w:sz w:val="22"/>
                <w:szCs w:val="22"/>
              </w:rPr>
              <w:t>Lingua madre (Italiano L1)</w:t>
            </w:r>
          </w:p>
        </w:tc>
        <w:tc>
          <w:tcPr>
            <w:tcW w:w="3761" w:type="dxa"/>
            <w:tcBorders>
              <w:top w:val="single" w:sz="4" w:space="0" w:color="auto"/>
              <w:left w:val="single" w:sz="4" w:space="0" w:color="000000"/>
              <w:bottom w:val="single" w:sz="4" w:space="0" w:color="auto"/>
              <w:right w:val="single" w:sz="4" w:space="0" w:color="000000"/>
            </w:tcBorders>
            <w:vAlign w:val="center"/>
          </w:tcPr>
          <w:p w14:paraId="3754768F" w14:textId="45E92620" w:rsidR="00DB0F72" w:rsidRPr="000E0BBA" w:rsidRDefault="00DB0F72" w:rsidP="00DB0F72">
            <w:pPr>
              <w:rPr>
                <w:rFonts w:asciiTheme="minorHAnsi" w:hAnsiTheme="minorHAnsi" w:cstheme="minorHAnsi"/>
                <w:sz w:val="24"/>
                <w:szCs w:val="24"/>
              </w:rPr>
            </w:pPr>
            <w:r w:rsidRPr="000E0BBA">
              <w:rPr>
                <w:rFonts w:asciiTheme="minorHAnsi" w:hAnsiTheme="minorHAnsi" w:cstheme="minorHAnsi"/>
                <w:sz w:val="22"/>
                <w:szCs w:val="22"/>
              </w:rPr>
              <w:t>Chi legge spicca il volo</w:t>
            </w:r>
            <w:r w:rsidRPr="000E0BBA">
              <w:rPr>
                <w:rFonts w:asciiTheme="minorHAnsi" w:hAnsiTheme="minorHAnsi" w:cstheme="minorHAnsi"/>
                <w:sz w:val="22"/>
                <w:szCs w:val="22"/>
              </w:rPr>
              <w:tab/>
            </w:r>
          </w:p>
        </w:tc>
        <w:tc>
          <w:tcPr>
            <w:tcW w:w="851" w:type="dxa"/>
            <w:tcBorders>
              <w:top w:val="single" w:sz="4" w:space="0" w:color="auto"/>
              <w:left w:val="single" w:sz="4" w:space="0" w:color="000000"/>
              <w:bottom w:val="single" w:sz="4" w:space="0" w:color="auto"/>
              <w:right w:val="single" w:sz="4" w:space="0" w:color="auto"/>
            </w:tcBorders>
            <w:shd w:val="clear" w:color="auto" w:fill="D9D9D9" w:themeFill="background1" w:themeFillShade="D9"/>
            <w:vAlign w:val="center"/>
          </w:tcPr>
          <w:p w14:paraId="3C70BEF4" w14:textId="2C864D69" w:rsidR="00DB0F72" w:rsidRPr="002731C0" w:rsidRDefault="00DB0F72" w:rsidP="00DB0F72">
            <w:pPr>
              <w:rPr>
                <w:rFonts w:asciiTheme="minorHAnsi" w:hAnsiTheme="minorHAnsi" w:cstheme="minorHAnsi"/>
                <w:sz w:val="24"/>
                <w:szCs w:val="24"/>
              </w:rPr>
            </w:pPr>
          </w:p>
        </w:tc>
        <w:tc>
          <w:tcPr>
            <w:tcW w:w="992" w:type="dxa"/>
            <w:tcBorders>
              <w:top w:val="single" w:sz="4" w:space="0" w:color="auto"/>
              <w:left w:val="single" w:sz="4" w:space="0" w:color="000000"/>
              <w:bottom w:val="single" w:sz="4" w:space="0" w:color="auto"/>
              <w:right w:val="single" w:sz="4" w:space="0" w:color="auto"/>
            </w:tcBorders>
            <w:shd w:val="clear" w:color="auto" w:fill="D9D9D9" w:themeFill="background1" w:themeFillShade="D9"/>
            <w:vAlign w:val="center"/>
          </w:tcPr>
          <w:p w14:paraId="4C5A7940" w14:textId="77777777" w:rsidR="00DB0F72" w:rsidRPr="002731C0" w:rsidRDefault="00DB0F72" w:rsidP="00DB0F72">
            <w:pPr>
              <w:rPr>
                <w:rFonts w:asciiTheme="minorHAnsi" w:hAnsiTheme="minorHAnsi" w:cstheme="minorHAnsi"/>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45EA583A" w14:textId="77777777" w:rsidR="00DB0F72" w:rsidRPr="000E0BBA" w:rsidRDefault="00DB0F72" w:rsidP="00DB0F72">
            <w:pPr>
              <w:jc w:val="center"/>
              <w:rPr>
                <w:rFonts w:asciiTheme="minorHAnsi" w:hAnsiTheme="minorHAnsi" w:cstheme="minorHAnsi"/>
                <w:i/>
                <w:sz w:val="22"/>
                <w:szCs w:val="22"/>
              </w:rPr>
            </w:pPr>
          </w:p>
        </w:tc>
        <w:tc>
          <w:tcPr>
            <w:tcW w:w="992"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4A4789F4" w14:textId="77777777" w:rsidR="00DB0F72" w:rsidRPr="000E0BBA" w:rsidRDefault="00DB0F72" w:rsidP="00DB0F72">
            <w:pPr>
              <w:jc w:val="center"/>
              <w:rPr>
                <w:rFonts w:asciiTheme="minorHAnsi" w:hAnsiTheme="minorHAnsi" w:cstheme="minorHAnsi"/>
                <w:i/>
                <w:sz w:val="22"/>
                <w:szCs w:val="22"/>
              </w:rPr>
            </w:pPr>
          </w:p>
        </w:tc>
      </w:tr>
      <w:tr w:rsidR="004431B8" w:rsidRPr="000E0BBA" w14:paraId="06AB7BEF" w14:textId="77777777" w:rsidTr="002731C0">
        <w:trPr>
          <w:trHeight w:val="385"/>
        </w:trPr>
        <w:tc>
          <w:tcPr>
            <w:tcW w:w="2476" w:type="dxa"/>
            <w:tcBorders>
              <w:top w:val="single" w:sz="4" w:space="0" w:color="auto"/>
              <w:left w:val="single" w:sz="4" w:space="0" w:color="auto"/>
              <w:bottom w:val="single" w:sz="4" w:space="0" w:color="auto"/>
              <w:right w:val="nil"/>
            </w:tcBorders>
            <w:shd w:val="clear" w:color="auto" w:fill="auto"/>
            <w:vAlign w:val="center"/>
          </w:tcPr>
          <w:p w14:paraId="4A645CD3" w14:textId="1C6877AA" w:rsidR="00DB0F72" w:rsidRPr="000E0BBA" w:rsidRDefault="00DB0F72" w:rsidP="00DB0F72">
            <w:pPr>
              <w:suppressAutoHyphens/>
              <w:jc w:val="both"/>
              <w:rPr>
                <w:rFonts w:asciiTheme="minorHAnsi" w:hAnsiTheme="minorHAnsi" w:cstheme="minorHAnsi"/>
                <w:b/>
                <w:bCs/>
                <w:color w:val="333333"/>
                <w:sz w:val="14"/>
                <w:szCs w:val="14"/>
              </w:rPr>
            </w:pPr>
            <w:r w:rsidRPr="000E0BBA">
              <w:rPr>
                <w:rFonts w:asciiTheme="minorHAnsi" w:hAnsiTheme="minorHAnsi" w:cstheme="minorHAnsi"/>
                <w:sz w:val="22"/>
                <w:szCs w:val="22"/>
              </w:rPr>
              <w:t>Lingua madre (Italiano L1)</w:t>
            </w:r>
          </w:p>
        </w:tc>
        <w:tc>
          <w:tcPr>
            <w:tcW w:w="3761" w:type="dxa"/>
            <w:tcBorders>
              <w:top w:val="single" w:sz="4" w:space="0" w:color="auto"/>
              <w:left w:val="single" w:sz="4" w:space="0" w:color="000000"/>
              <w:bottom w:val="single" w:sz="4" w:space="0" w:color="auto"/>
              <w:right w:val="single" w:sz="4" w:space="0" w:color="000000"/>
            </w:tcBorders>
            <w:vAlign w:val="center"/>
          </w:tcPr>
          <w:p w14:paraId="61220460" w14:textId="6EC366A8" w:rsidR="00DB0F72" w:rsidRPr="000E0BBA" w:rsidRDefault="00DB0F72" w:rsidP="00DB0F72">
            <w:pPr>
              <w:rPr>
                <w:rFonts w:asciiTheme="minorHAnsi" w:hAnsiTheme="minorHAnsi" w:cstheme="minorHAnsi"/>
                <w:sz w:val="24"/>
                <w:szCs w:val="24"/>
              </w:rPr>
            </w:pPr>
            <w:r w:rsidRPr="000E0BBA">
              <w:rPr>
                <w:rFonts w:asciiTheme="minorHAnsi" w:hAnsiTheme="minorHAnsi" w:cstheme="minorHAnsi"/>
                <w:sz w:val="22"/>
                <w:szCs w:val="22"/>
              </w:rPr>
              <w:t>Scrivere: un gioco di parole</w:t>
            </w:r>
          </w:p>
        </w:tc>
        <w:tc>
          <w:tcPr>
            <w:tcW w:w="851" w:type="dxa"/>
            <w:tcBorders>
              <w:top w:val="single" w:sz="4" w:space="0" w:color="auto"/>
              <w:left w:val="single" w:sz="4" w:space="0" w:color="000000"/>
              <w:bottom w:val="single" w:sz="4" w:space="0" w:color="auto"/>
              <w:right w:val="single" w:sz="4" w:space="0" w:color="auto"/>
            </w:tcBorders>
            <w:shd w:val="clear" w:color="auto" w:fill="D9D9D9" w:themeFill="background1" w:themeFillShade="D9"/>
            <w:vAlign w:val="center"/>
          </w:tcPr>
          <w:p w14:paraId="0749EEE9" w14:textId="3E551561" w:rsidR="00DB0F72" w:rsidRPr="002731C0" w:rsidRDefault="00DB0F72" w:rsidP="00DB0F72">
            <w:pPr>
              <w:rPr>
                <w:rFonts w:asciiTheme="minorHAnsi" w:hAnsiTheme="minorHAnsi" w:cstheme="minorHAnsi"/>
                <w:sz w:val="24"/>
                <w:szCs w:val="24"/>
              </w:rPr>
            </w:pPr>
          </w:p>
        </w:tc>
        <w:tc>
          <w:tcPr>
            <w:tcW w:w="992" w:type="dxa"/>
            <w:tcBorders>
              <w:top w:val="single" w:sz="4" w:space="0" w:color="auto"/>
              <w:left w:val="single" w:sz="4" w:space="0" w:color="000000"/>
              <w:bottom w:val="single" w:sz="4" w:space="0" w:color="auto"/>
              <w:right w:val="single" w:sz="4" w:space="0" w:color="auto"/>
            </w:tcBorders>
            <w:shd w:val="clear" w:color="auto" w:fill="D9D9D9" w:themeFill="background1" w:themeFillShade="D9"/>
            <w:vAlign w:val="center"/>
          </w:tcPr>
          <w:p w14:paraId="3A5F1578" w14:textId="77777777" w:rsidR="00DB0F72" w:rsidRPr="002731C0" w:rsidRDefault="00DB0F72" w:rsidP="00DB0F72">
            <w:pPr>
              <w:rPr>
                <w:rFonts w:asciiTheme="minorHAnsi" w:hAnsiTheme="minorHAnsi" w:cstheme="minorHAnsi"/>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6CC7789A" w14:textId="77777777" w:rsidR="00DB0F72" w:rsidRPr="000E0BBA" w:rsidRDefault="00DB0F72" w:rsidP="00DB0F72">
            <w:pPr>
              <w:jc w:val="center"/>
              <w:rPr>
                <w:rFonts w:asciiTheme="minorHAnsi" w:hAnsiTheme="minorHAnsi" w:cstheme="minorHAnsi"/>
                <w:i/>
                <w:sz w:val="22"/>
                <w:szCs w:val="22"/>
              </w:rPr>
            </w:pPr>
          </w:p>
        </w:tc>
        <w:tc>
          <w:tcPr>
            <w:tcW w:w="992"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3B6AAE3F" w14:textId="77777777" w:rsidR="00DB0F72" w:rsidRPr="000E0BBA" w:rsidRDefault="00DB0F72" w:rsidP="00DB0F72">
            <w:pPr>
              <w:jc w:val="center"/>
              <w:rPr>
                <w:rFonts w:asciiTheme="minorHAnsi" w:hAnsiTheme="minorHAnsi" w:cstheme="minorHAnsi"/>
                <w:i/>
                <w:sz w:val="22"/>
                <w:szCs w:val="22"/>
              </w:rPr>
            </w:pPr>
          </w:p>
        </w:tc>
      </w:tr>
      <w:tr w:rsidR="004431B8" w:rsidRPr="000E0BBA" w14:paraId="7BA8AF24" w14:textId="77777777" w:rsidTr="002731C0">
        <w:trPr>
          <w:trHeight w:val="385"/>
        </w:trPr>
        <w:tc>
          <w:tcPr>
            <w:tcW w:w="2476" w:type="dxa"/>
            <w:tcBorders>
              <w:top w:val="single" w:sz="4" w:space="0" w:color="auto"/>
              <w:left w:val="single" w:sz="4" w:space="0" w:color="auto"/>
              <w:bottom w:val="single" w:sz="4" w:space="0" w:color="auto"/>
              <w:right w:val="nil"/>
            </w:tcBorders>
            <w:shd w:val="clear" w:color="auto" w:fill="auto"/>
            <w:vAlign w:val="center"/>
          </w:tcPr>
          <w:p w14:paraId="6B1BA9D5" w14:textId="59463A2F" w:rsidR="00DB0F72" w:rsidRPr="000E0BBA" w:rsidRDefault="00DB0F72" w:rsidP="00DB0F72">
            <w:pPr>
              <w:suppressAutoHyphens/>
              <w:jc w:val="both"/>
              <w:rPr>
                <w:rFonts w:asciiTheme="minorHAnsi" w:hAnsiTheme="minorHAnsi" w:cstheme="minorHAnsi"/>
                <w:b/>
                <w:bCs/>
                <w:color w:val="333333"/>
                <w:sz w:val="14"/>
                <w:szCs w:val="14"/>
              </w:rPr>
            </w:pPr>
            <w:r w:rsidRPr="000E0BBA">
              <w:rPr>
                <w:rFonts w:asciiTheme="minorHAnsi" w:hAnsiTheme="minorHAnsi" w:cstheme="minorHAnsi"/>
                <w:sz w:val="22"/>
                <w:szCs w:val="22"/>
              </w:rPr>
              <w:t>Matematica</w:t>
            </w:r>
          </w:p>
        </w:tc>
        <w:tc>
          <w:tcPr>
            <w:tcW w:w="3761" w:type="dxa"/>
            <w:tcBorders>
              <w:top w:val="single" w:sz="4" w:space="0" w:color="auto"/>
              <w:left w:val="single" w:sz="4" w:space="0" w:color="000000"/>
              <w:bottom w:val="single" w:sz="4" w:space="0" w:color="auto"/>
              <w:right w:val="single" w:sz="4" w:space="0" w:color="000000"/>
            </w:tcBorders>
            <w:vAlign w:val="center"/>
          </w:tcPr>
          <w:p w14:paraId="5E922C23" w14:textId="7633005A" w:rsidR="00DB0F72" w:rsidRPr="000E0BBA" w:rsidRDefault="00DB0F72" w:rsidP="00DB0F72">
            <w:pPr>
              <w:rPr>
                <w:rFonts w:asciiTheme="minorHAnsi" w:hAnsiTheme="minorHAnsi" w:cstheme="minorHAnsi"/>
                <w:sz w:val="24"/>
                <w:szCs w:val="24"/>
              </w:rPr>
            </w:pPr>
            <w:r w:rsidRPr="000E0BBA">
              <w:rPr>
                <w:rFonts w:asciiTheme="minorHAnsi" w:hAnsiTheme="minorHAnsi" w:cstheme="minorHAnsi"/>
                <w:sz w:val="22"/>
                <w:szCs w:val="22"/>
              </w:rPr>
              <w:t>Il gioco dei numeri</w:t>
            </w:r>
          </w:p>
        </w:tc>
        <w:tc>
          <w:tcPr>
            <w:tcW w:w="851" w:type="dxa"/>
            <w:tcBorders>
              <w:top w:val="single" w:sz="4" w:space="0" w:color="auto"/>
              <w:left w:val="single" w:sz="4" w:space="0" w:color="000000"/>
              <w:bottom w:val="single" w:sz="4" w:space="0" w:color="auto"/>
              <w:right w:val="single" w:sz="4" w:space="0" w:color="auto"/>
            </w:tcBorders>
            <w:shd w:val="clear" w:color="auto" w:fill="D9D9D9" w:themeFill="background1" w:themeFillShade="D9"/>
            <w:vAlign w:val="center"/>
          </w:tcPr>
          <w:p w14:paraId="1F4F2DF7" w14:textId="710EC46B" w:rsidR="00DB0F72" w:rsidRPr="002731C0" w:rsidRDefault="00DB0F72" w:rsidP="00DB0F72">
            <w:pPr>
              <w:rPr>
                <w:rFonts w:asciiTheme="minorHAnsi" w:hAnsiTheme="minorHAnsi" w:cstheme="minorHAnsi"/>
                <w:sz w:val="24"/>
                <w:szCs w:val="24"/>
              </w:rPr>
            </w:pPr>
          </w:p>
        </w:tc>
        <w:tc>
          <w:tcPr>
            <w:tcW w:w="992" w:type="dxa"/>
            <w:tcBorders>
              <w:top w:val="single" w:sz="4" w:space="0" w:color="auto"/>
              <w:left w:val="single" w:sz="4" w:space="0" w:color="000000"/>
              <w:bottom w:val="single" w:sz="4" w:space="0" w:color="auto"/>
              <w:right w:val="single" w:sz="4" w:space="0" w:color="auto"/>
            </w:tcBorders>
            <w:shd w:val="clear" w:color="auto" w:fill="D9D9D9" w:themeFill="background1" w:themeFillShade="D9"/>
            <w:vAlign w:val="center"/>
          </w:tcPr>
          <w:p w14:paraId="3BA331A0" w14:textId="77777777" w:rsidR="00DB0F72" w:rsidRPr="002731C0" w:rsidRDefault="00DB0F72" w:rsidP="00DB0F72">
            <w:pPr>
              <w:rPr>
                <w:rFonts w:asciiTheme="minorHAnsi" w:hAnsiTheme="minorHAnsi" w:cstheme="minorHAnsi"/>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7EB3993E" w14:textId="77777777" w:rsidR="00DB0F72" w:rsidRPr="000E0BBA" w:rsidRDefault="00DB0F72" w:rsidP="00DB0F72">
            <w:pPr>
              <w:jc w:val="center"/>
              <w:rPr>
                <w:rFonts w:asciiTheme="minorHAnsi" w:hAnsiTheme="minorHAnsi" w:cstheme="minorHAnsi"/>
                <w:i/>
                <w:sz w:val="22"/>
                <w:szCs w:val="22"/>
              </w:rPr>
            </w:pPr>
          </w:p>
        </w:tc>
        <w:tc>
          <w:tcPr>
            <w:tcW w:w="992"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4B0AE2B9" w14:textId="77777777" w:rsidR="00DB0F72" w:rsidRPr="000E0BBA" w:rsidRDefault="00DB0F72" w:rsidP="00DB0F72">
            <w:pPr>
              <w:jc w:val="center"/>
              <w:rPr>
                <w:rFonts w:asciiTheme="minorHAnsi" w:hAnsiTheme="minorHAnsi" w:cstheme="minorHAnsi"/>
                <w:i/>
                <w:sz w:val="22"/>
                <w:szCs w:val="22"/>
              </w:rPr>
            </w:pPr>
          </w:p>
        </w:tc>
      </w:tr>
      <w:tr w:rsidR="004431B8" w:rsidRPr="000E0BBA" w14:paraId="3374899B" w14:textId="77777777" w:rsidTr="002731C0">
        <w:trPr>
          <w:trHeight w:val="385"/>
        </w:trPr>
        <w:tc>
          <w:tcPr>
            <w:tcW w:w="2476" w:type="dxa"/>
            <w:tcBorders>
              <w:top w:val="single" w:sz="4" w:space="0" w:color="auto"/>
              <w:left w:val="single" w:sz="4" w:space="0" w:color="auto"/>
              <w:bottom w:val="single" w:sz="4" w:space="0" w:color="auto"/>
              <w:right w:val="nil"/>
            </w:tcBorders>
            <w:shd w:val="clear" w:color="auto" w:fill="auto"/>
            <w:vAlign w:val="center"/>
          </w:tcPr>
          <w:p w14:paraId="60D32920" w14:textId="1DA17063" w:rsidR="00DB0F72" w:rsidRPr="000E0BBA" w:rsidRDefault="00DB0F72" w:rsidP="00DB0F72">
            <w:pPr>
              <w:suppressAutoHyphens/>
              <w:jc w:val="both"/>
              <w:rPr>
                <w:rFonts w:asciiTheme="minorHAnsi" w:hAnsiTheme="minorHAnsi" w:cstheme="minorHAnsi"/>
                <w:b/>
                <w:bCs/>
                <w:color w:val="333333"/>
                <w:sz w:val="14"/>
                <w:szCs w:val="14"/>
              </w:rPr>
            </w:pPr>
            <w:r w:rsidRPr="000E0BBA">
              <w:rPr>
                <w:rFonts w:asciiTheme="minorHAnsi" w:hAnsiTheme="minorHAnsi" w:cstheme="minorHAnsi"/>
                <w:sz w:val="22"/>
                <w:szCs w:val="22"/>
              </w:rPr>
              <w:t>Matematica</w:t>
            </w:r>
          </w:p>
        </w:tc>
        <w:tc>
          <w:tcPr>
            <w:tcW w:w="3761" w:type="dxa"/>
            <w:tcBorders>
              <w:top w:val="single" w:sz="4" w:space="0" w:color="auto"/>
              <w:left w:val="single" w:sz="4" w:space="0" w:color="000000"/>
              <w:bottom w:val="single" w:sz="4" w:space="0" w:color="auto"/>
              <w:right w:val="single" w:sz="4" w:space="0" w:color="000000"/>
            </w:tcBorders>
            <w:vAlign w:val="center"/>
          </w:tcPr>
          <w:p w14:paraId="23C3EC60" w14:textId="55614AD3" w:rsidR="00DB0F72" w:rsidRPr="000E0BBA" w:rsidRDefault="00DB0F72" w:rsidP="00DB0F72">
            <w:pPr>
              <w:rPr>
                <w:rFonts w:asciiTheme="minorHAnsi" w:hAnsiTheme="minorHAnsi" w:cstheme="minorHAnsi"/>
                <w:sz w:val="24"/>
                <w:szCs w:val="24"/>
              </w:rPr>
            </w:pPr>
            <w:r w:rsidRPr="000E0BBA">
              <w:rPr>
                <w:rFonts w:asciiTheme="minorHAnsi" w:hAnsiTheme="minorHAnsi" w:cstheme="minorHAnsi"/>
                <w:sz w:val="22"/>
                <w:szCs w:val="22"/>
              </w:rPr>
              <w:t>Fra numeri e geometrie</w:t>
            </w:r>
          </w:p>
        </w:tc>
        <w:tc>
          <w:tcPr>
            <w:tcW w:w="851" w:type="dxa"/>
            <w:tcBorders>
              <w:top w:val="single" w:sz="4" w:space="0" w:color="auto"/>
              <w:left w:val="single" w:sz="4" w:space="0" w:color="000000"/>
              <w:bottom w:val="single" w:sz="4" w:space="0" w:color="auto"/>
              <w:right w:val="single" w:sz="4" w:space="0" w:color="auto"/>
            </w:tcBorders>
            <w:shd w:val="clear" w:color="auto" w:fill="D9D9D9" w:themeFill="background1" w:themeFillShade="D9"/>
            <w:vAlign w:val="center"/>
          </w:tcPr>
          <w:p w14:paraId="1FDDA810" w14:textId="28B430E1" w:rsidR="00DB0F72" w:rsidRPr="002731C0" w:rsidRDefault="00DB0F72" w:rsidP="00DB0F72">
            <w:pPr>
              <w:rPr>
                <w:rFonts w:asciiTheme="minorHAnsi" w:hAnsiTheme="minorHAnsi" w:cstheme="minorHAnsi"/>
                <w:sz w:val="24"/>
                <w:szCs w:val="24"/>
              </w:rPr>
            </w:pPr>
          </w:p>
        </w:tc>
        <w:tc>
          <w:tcPr>
            <w:tcW w:w="992" w:type="dxa"/>
            <w:tcBorders>
              <w:top w:val="single" w:sz="4" w:space="0" w:color="auto"/>
              <w:left w:val="single" w:sz="4" w:space="0" w:color="000000"/>
              <w:bottom w:val="single" w:sz="4" w:space="0" w:color="auto"/>
              <w:right w:val="single" w:sz="4" w:space="0" w:color="auto"/>
            </w:tcBorders>
            <w:shd w:val="clear" w:color="auto" w:fill="D9D9D9" w:themeFill="background1" w:themeFillShade="D9"/>
            <w:vAlign w:val="center"/>
          </w:tcPr>
          <w:p w14:paraId="158535D2" w14:textId="77777777" w:rsidR="00DB0F72" w:rsidRPr="002731C0" w:rsidRDefault="00DB0F72" w:rsidP="00DB0F72">
            <w:pPr>
              <w:rPr>
                <w:rFonts w:asciiTheme="minorHAnsi" w:hAnsiTheme="minorHAnsi" w:cstheme="minorHAnsi"/>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326E821F" w14:textId="77777777" w:rsidR="00DB0F72" w:rsidRPr="000E0BBA" w:rsidRDefault="00DB0F72" w:rsidP="00DB0F72">
            <w:pPr>
              <w:jc w:val="center"/>
              <w:rPr>
                <w:rFonts w:asciiTheme="minorHAnsi" w:hAnsiTheme="minorHAnsi" w:cstheme="minorHAnsi"/>
                <w:i/>
                <w:sz w:val="22"/>
                <w:szCs w:val="22"/>
              </w:rPr>
            </w:pPr>
          </w:p>
        </w:tc>
        <w:tc>
          <w:tcPr>
            <w:tcW w:w="992"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5482A804" w14:textId="77777777" w:rsidR="00DB0F72" w:rsidRPr="000E0BBA" w:rsidRDefault="00DB0F72" w:rsidP="00DB0F72">
            <w:pPr>
              <w:jc w:val="center"/>
              <w:rPr>
                <w:rFonts w:asciiTheme="minorHAnsi" w:hAnsiTheme="minorHAnsi" w:cstheme="minorHAnsi"/>
                <w:i/>
                <w:sz w:val="22"/>
                <w:szCs w:val="22"/>
              </w:rPr>
            </w:pPr>
          </w:p>
        </w:tc>
      </w:tr>
      <w:tr w:rsidR="004431B8" w:rsidRPr="000E0BBA" w14:paraId="0C36D39B" w14:textId="77777777" w:rsidTr="002731C0">
        <w:trPr>
          <w:trHeight w:val="385"/>
        </w:trPr>
        <w:tc>
          <w:tcPr>
            <w:tcW w:w="2476" w:type="dxa"/>
            <w:tcBorders>
              <w:top w:val="single" w:sz="4" w:space="0" w:color="auto"/>
              <w:left w:val="single" w:sz="4" w:space="0" w:color="auto"/>
              <w:bottom w:val="single" w:sz="4" w:space="0" w:color="auto"/>
              <w:right w:val="nil"/>
            </w:tcBorders>
            <w:shd w:val="clear" w:color="auto" w:fill="auto"/>
            <w:vAlign w:val="center"/>
          </w:tcPr>
          <w:p w14:paraId="5875504A" w14:textId="108057B9" w:rsidR="00DB0F72" w:rsidRPr="000E0BBA" w:rsidRDefault="00DB0F72" w:rsidP="00DB0F72">
            <w:pPr>
              <w:suppressAutoHyphens/>
              <w:jc w:val="both"/>
              <w:rPr>
                <w:rFonts w:asciiTheme="minorHAnsi" w:hAnsiTheme="minorHAnsi" w:cstheme="minorHAnsi"/>
                <w:b/>
                <w:bCs/>
                <w:color w:val="333333"/>
                <w:sz w:val="14"/>
                <w:szCs w:val="14"/>
              </w:rPr>
            </w:pPr>
            <w:r w:rsidRPr="000E0BBA">
              <w:rPr>
                <w:rFonts w:asciiTheme="minorHAnsi" w:hAnsiTheme="minorHAnsi" w:cstheme="minorHAnsi"/>
                <w:sz w:val="22"/>
                <w:szCs w:val="22"/>
              </w:rPr>
              <w:t>Matematica</w:t>
            </w:r>
          </w:p>
        </w:tc>
        <w:tc>
          <w:tcPr>
            <w:tcW w:w="3761" w:type="dxa"/>
            <w:tcBorders>
              <w:top w:val="single" w:sz="4" w:space="0" w:color="auto"/>
              <w:left w:val="single" w:sz="4" w:space="0" w:color="000000"/>
              <w:bottom w:val="single" w:sz="4" w:space="0" w:color="auto"/>
              <w:right w:val="single" w:sz="4" w:space="0" w:color="000000"/>
            </w:tcBorders>
            <w:vAlign w:val="center"/>
          </w:tcPr>
          <w:p w14:paraId="4978FF05" w14:textId="26B20A3B" w:rsidR="00DB0F72" w:rsidRPr="000E0BBA" w:rsidRDefault="00DB0F72" w:rsidP="00DB0F72">
            <w:pPr>
              <w:rPr>
                <w:rFonts w:asciiTheme="minorHAnsi" w:hAnsiTheme="minorHAnsi" w:cstheme="minorHAnsi"/>
                <w:sz w:val="24"/>
                <w:szCs w:val="24"/>
              </w:rPr>
            </w:pPr>
            <w:r w:rsidRPr="000E0BBA">
              <w:rPr>
                <w:rFonts w:asciiTheme="minorHAnsi" w:hAnsiTheme="minorHAnsi" w:cstheme="minorHAnsi"/>
                <w:sz w:val="22"/>
                <w:szCs w:val="22"/>
              </w:rPr>
              <w:t>Matematica in gioco con numeri e robot</w:t>
            </w:r>
          </w:p>
        </w:tc>
        <w:tc>
          <w:tcPr>
            <w:tcW w:w="851" w:type="dxa"/>
            <w:tcBorders>
              <w:top w:val="single" w:sz="4" w:space="0" w:color="auto"/>
              <w:left w:val="single" w:sz="4" w:space="0" w:color="000000"/>
              <w:bottom w:val="single" w:sz="4" w:space="0" w:color="auto"/>
              <w:right w:val="single" w:sz="4" w:space="0" w:color="auto"/>
            </w:tcBorders>
            <w:shd w:val="clear" w:color="auto" w:fill="D9D9D9" w:themeFill="background1" w:themeFillShade="D9"/>
            <w:vAlign w:val="center"/>
          </w:tcPr>
          <w:p w14:paraId="279611F5" w14:textId="2E4FE10A" w:rsidR="00DB0F72" w:rsidRPr="002731C0" w:rsidRDefault="00DB0F72" w:rsidP="00DB0F72">
            <w:pPr>
              <w:rPr>
                <w:rFonts w:asciiTheme="minorHAnsi" w:hAnsiTheme="minorHAnsi" w:cstheme="minorHAnsi"/>
                <w:sz w:val="24"/>
                <w:szCs w:val="24"/>
              </w:rPr>
            </w:pPr>
          </w:p>
        </w:tc>
        <w:tc>
          <w:tcPr>
            <w:tcW w:w="992" w:type="dxa"/>
            <w:tcBorders>
              <w:top w:val="single" w:sz="4" w:space="0" w:color="auto"/>
              <w:left w:val="single" w:sz="4" w:space="0" w:color="000000"/>
              <w:bottom w:val="single" w:sz="4" w:space="0" w:color="auto"/>
              <w:right w:val="single" w:sz="4" w:space="0" w:color="auto"/>
            </w:tcBorders>
            <w:shd w:val="clear" w:color="auto" w:fill="D9D9D9" w:themeFill="background1" w:themeFillShade="D9"/>
            <w:vAlign w:val="center"/>
          </w:tcPr>
          <w:p w14:paraId="433BAD22" w14:textId="77777777" w:rsidR="00DB0F72" w:rsidRPr="002731C0" w:rsidRDefault="00DB0F72" w:rsidP="00DB0F72">
            <w:pPr>
              <w:rPr>
                <w:rFonts w:asciiTheme="minorHAnsi" w:hAnsiTheme="minorHAnsi" w:cstheme="minorHAnsi"/>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636DD5FA" w14:textId="77777777" w:rsidR="00DB0F72" w:rsidRPr="000E0BBA" w:rsidRDefault="00DB0F72" w:rsidP="00DB0F72">
            <w:pPr>
              <w:jc w:val="center"/>
              <w:rPr>
                <w:rFonts w:asciiTheme="minorHAnsi" w:hAnsiTheme="minorHAnsi" w:cstheme="minorHAnsi"/>
                <w:i/>
                <w:sz w:val="22"/>
                <w:szCs w:val="22"/>
              </w:rPr>
            </w:pPr>
          </w:p>
        </w:tc>
        <w:tc>
          <w:tcPr>
            <w:tcW w:w="992"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07B6D5DA" w14:textId="77777777" w:rsidR="00DB0F72" w:rsidRPr="000E0BBA" w:rsidRDefault="00DB0F72" w:rsidP="00DB0F72">
            <w:pPr>
              <w:jc w:val="center"/>
              <w:rPr>
                <w:rFonts w:asciiTheme="minorHAnsi" w:hAnsiTheme="minorHAnsi" w:cstheme="minorHAnsi"/>
                <w:i/>
                <w:sz w:val="22"/>
                <w:szCs w:val="22"/>
              </w:rPr>
            </w:pPr>
          </w:p>
        </w:tc>
      </w:tr>
      <w:tr w:rsidR="004431B8" w:rsidRPr="000E0BBA" w14:paraId="0BF7B932" w14:textId="77777777" w:rsidTr="002731C0">
        <w:trPr>
          <w:trHeight w:val="385"/>
        </w:trPr>
        <w:tc>
          <w:tcPr>
            <w:tcW w:w="2476" w:type="dxa"/>
            <w:tcBorders>
              <w:top w:val="single" w:sz="4" w:space="0" w:color="auto"/>
              <w:left w:val="single" w:sz="4" w:space="0" w:color="auto"/>
              <w:bottom w:val="single" w:sz="4" w:space="0" w:color="auto"/>
              <w:right w:val="nil"/>
            </w:tcBorders>
            <w:shd w:val="clear" w:color="auto" w:fill="auto"/>
            <w:vAlign w:val="center"/>
          </w:tcPr>
          <w:p w14:paraId="1CFB2FEC" w14:textId="173F51DA" w:rsidR="00DB0F72" w:rsidRPr="000E0BBA" w:rsidRDefault="00DB0F72" w:rsidP="00DB0F72">
            <w:pPr>
              <w:suppressAutoHyphens/>
              <w:jc w:val="both"/>
              <w:rPr>
                <w:rFonts w:asciiTheme="minorHAnsi" w:hAnsiTheme="minorHAnsi" w:cstheme="minorHAnsi"/>
                <w:b/>
                <w:bCs/>
                <w:color w:val="333333"/>
                <w:sz w:val="14"/>
                <w:szCs w:val="14"/>
              </w:rPr>
            </w:pPr>
            <w:r w:rsidRPr="000E0BBA">
              <w:rPr>
                <w:rFonts w:asciiTheme="minorHAnsi" w:hAnsiTheme="minorHAnsi" w:cstheme="minorHAnsi"/>
                <w:sz w:val="22"/>
                <w:szCs w:val="22"/>
              </w:rPr>
              <w:t>Matematica</w:t>
            </w:r>
          </w:p>
        </w:tc>
        <w:tc>
          <w:tcPr>
            <w:tcW w:w="3761" w:type="dxa"/>
            <w:tcBorders>
              <w:top w:val="single" w:sz="4" w:space="0" w:color="auto"/>
              <w:left w:val="single" w:sz="4" w:space="0" w:color="000000"/>
              <w:bottom w:val="single" w:sz="4" w:space="0" w:color="auto"/>
              <w:right w:val="single" w:sz="4" w:space="0" w:color="000000"/>
            </w:tcBorders>
            <w:vAlign w:val="center"/>
          </w:tcPr>
          <w:p w14:paraId="38AE0F1A" w14:textId="6432B410" w:rsidR="00DB0F72" w:rsidRPr="000E0BBA" w:rsidRDefault="00DB0F72" w:rsidP="00987F6A">
            <w:pPr>
              <w:autoSpaceDE w:val="0"/>
              <w:autoSpaceDN w:val="0"/>
              <w:adjustRightInd w:val="0"/>
              <w:rPr>
                <w:rFonts w:asciiTheme="minorHAnsi" w:hAnsiTheme="minorHAnsi" w:cstheme="minorHAnsi"/>
                <w:sz w:val="24"/>
                <w:szCs w:val="24"/>
              </w:rPr>
            </w:pPr>
            <w:r w:rsidRPr="000E0BBA">
              <w:rPr>
                <w:rFonts w:asciiTheme="minorHAnsi" w:hAnsiTheme="minorHAnsi" w:cstheme="minorHAnsi"/>
                <w:sz w:val="22"/>
                <w:szCs w:val="22"/>
              </w:rPr>
              <w:t xml:space="preserve">Accendi la mente: </w:t>
            </w:r>
            <w:r w:rsidR="00987F6A" w:rsidRPr="000E0BBA">
              <w:rPr>
                <w:rFonts w:asciiTheme="minorHAnsi" w:hAnsiTheme="minorHAnsi" w:cstheme="minorHAnsi"/>
                <w:sz w:val="22"/>
                <w:szCs w:val="22"/>
              </w:rPr>
              <w:t>p</w:t>
            </w:r>
            <w:r w:rsidRPr="000E0BBA">
              <w:rPr>
                <w:rFonts w:asciiTheme="minorHAnsi" w:hAnsiTheme="minorHAnsi" w:cstheme="minorHAnsi"/>
                <w:sz w:val="22"/>
                <w:szCs w:val="22"/>
              </w:rPr>
              <w:t>rogrammazione, numeri e</w:t>
            </w:r>
            <w:r w:rsidR="00987F6A" w:rsidRPr="000E0BBA">
              <w:rPr>
                <w:rFonts w:asciiTheme="minorHAnsi" w:hAnsiTheme="minorHAnsi" w:cstheme="minorHAnsi"/>
                <w:sz w:val="22"/>
                <w:szCs w:val="22"/>
              </w:rPr>
              <w:t xml:space="preserve"> </w:t>
            </w:r>
            <w:r w:rsidRPr="000E0BBA">
              <w:rPr>
                <w:rFonts w:asciiTheme="minorHAnsi" w:hAnsiTheme="minorHAnsi" w:cstheme="minorHAnsi"/>
                <w:sz w:val="22"/>
                <w:szCs w:val="22"/>
              </w:rPr>
              <w:t>codici</w:t>
            </w:r>
          </w:p>
        </w:tc>
        <w:tc>
          <w:tcPr>
            <w:tcW w:w="851" w:type="dxa"/>
            <w:tcBorders>
              <w:top w:val="single" w:sz="4" w:space="0" w:color="auto"/>
              <w:left w:val="single" w:sz="4" w:space="0" w:color="000000"/>
              <w:bottom w:val="single" w:sz="4" w:space="0" w:color="auto"/>
              <w:right w:val="single" w:sz="4" w:space="0" w:color="auto"/>
            </w:tcBorders>
            <w:shd w:val="clear" w:color="auto" w:fill="D9D9D9" w:themeFill="background1" w:themeFillShade="D9"/>
            <w:vAlign w:val="center"/>
          </w:tcPr>
          <w:p w14:paraId="6B6A2242" w14:textId="41DC3A1C" w:rsidR="00DB0F72" w:rsidRPr="002731C0" w:rsidRDefault="00DB0F72" w:rsidP="00DB0F72">
            <w:pPr>
              <w:rPr>
                <w:rFonts w:asciiTheme="minorHAnsi" w:hAnsiTheme="minorHAnsi" w:cstheme="minorHAnsi"/>
                <w:sz w:val="24"/>
                <w:szCs w:val="24"/>
              </w:rPr>
            </w:pPr>
          </w:p>
        </w:tc>
        <w:tc>
          <w:tcPr>
            <w:tcW w:w="992" w:type="dxa"/>
            <w:tcBorders>
              <w:top w:val="single" w:sz="4" w:space="0" w:color="auto"/>
              <w:left w:val="single" w:sz="4" w:space="0" w:color="000000"/>
              <w:bottom w:val="single" w:sz="4" w:space="0" w:color="auto"/>
              <w:right w:val="single" w:sz="4" w:space="0" w:color="auto"/>
            </w:tcBorders>
            <w:shd w:val="clear" w:color="auto" w:fill="D9D9D9" w:themeFill="background1" w:themeFillShade="D9"/>
            <w:vAlign w:val="center"/>
          </w:tcPr>
          <w:p w14:paraId="61B140A6" w14:textId="77777777" w:rsidR="00DB0F72" w:rsidRPr="002731C0" w:rsidRDefault="00DB0F72" w:rsidP="00DB0F72">
            <w:pPr>
              <w:rPr>
                <w:rFonts w:asciiTheme="minorHAnsi" w:hAnsiTheme="minorHAnsi" w:cstheme="minorHAnsi"/>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680A181D" w14:textId="77777777" w:rsidR="00DB0F72" w:rsidRPr="000E0BBA" w:rsidRDefault="00DB0F72" w:rsidP="00DB0F72">
            <w:pPr>
              <w:jc w:val="center"/>
              <w:rPr>
                <w:rFonts w:asciiTheme="minorHAnsi" w:hAnsiTheme="minorHAnsi" w:cstheme="minorHAnsi"/>
                <w:i/>
                <w:sz w:val="22"/>
                <w:szCs w:val="22"/>
              </w:rPr>
            </w:pPr>
          </w:p>
        </w:tc>
        <w:tc>
          <w:tcPr>
            <w:tcW w:w="992"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664BFB62" w14:textId="77777777" w:rsidR="00DB0F72" w:rsidRPr="000E0BBA" w:rsidRDefault="00DB0F72" w:rsidP="00DB0F72">
            <w:pPr>
              <w:jc w:val="center"/>
              <w:rPr>
                <w:rFonts w:asciiTheme="minorHAnsi" w:hAnsiTheme="minorHAnsi" w:cstheme="minorHAnsi"/>
                <w:i/>
                <w:sz w:val="22"/>
                <w:szCs w:val="22"/>
              </w:rPr>
            </w:pPr>
          </w:p>
        </w:tc>
      </w:tr>
    </w:tbl>
    <w:p w14:paraId="1F1F0DD9" w14:textId="67071147" w:rsidR="00CC7344" w:rsidRPr="000E0BBA" w:rsidRDefault="00CC7344" w:rsidP="002731C0">
      <w:pPr>
        <w:autoSpaceDE w:val="0"/>
        <w:jc w:val="both"/>
        <w:rPr>
          <w:rFonts w:asciiTheme="minorHAnsi" w:hAnsiTheme="minorHAnsi" w:cstheme="minorHAnsi"/>
          <w:b/>
          <w:i/>
          <w:sz w:val="18"/>
          <w:szCs w:val="18"/>
          <w:u w:val="single"/>
        </w:rPr>
      </w:pPr>
      <w:r w:rsidRPr="000E0BBA">
        <w:rPr>
          <w:rFonts w:asciiTheme="minorHAnsi" w:hAnsiTheme="minorHAnsi" w:cstheme="minorHAnsi"/>
          <w:b/>
          <w:i/>
          <w:sz w:val="18"/>
          <w:szCs w:val="18"/>
          <w:u w:val="single"/>
        </w:rPr>
        <w:t>(N.B.: BARRARE LA CASELLA DI SCELTA</w:t>
      </w:r>
      <w:r w:rsidR="006B052B" w:rsidRPr="000E0BBA">
        <w:rPr>
          <w:rFonts w:asciiTheme="minorHAnsi" w:hAnsiTheme="minorHAnsi" w:cstheme="minorHAnsi"/>
          <w:b/>
          <w:i/>
          <w:sz w:val="18"/>
          <w:szCs w:val="18"/>
          <w:u w:val="single"/>
        </w:rPr>
        <w:t xml:space="preserve"> RUOLO</w:t>
      </w:r>
      <w:r w:rsidRPr="000E0BBA">
        <w:rPr>
          <w:rFonts w:asciiTheme="minorHAnsi" w:hAnsiTheme="minorHAnsi" w:cstheme="minorHAnsi"/>
          <w:b/>
          <w:i/>
          <w:sz w:val="18"/>
          <w:szCs w:val="18"/>
          <w:u w:val="single"/>
        </w:rPr>
        <w:t xml:space="preserve"> PER PARTECIPARE – INSERIRE IL NUMERO DI PREFERENZA</w:t>
      </w:r>
      <w:r w:rsidR="006B052B" w:rsidRPr="000E0BBA">
        <w:rPr>
          <w:rFonts w:asciiTheme="minorHAnsi" w:hAnsiTheme="minorHAnsi" w:cstheme="minorHAnsi"/>
          <w:b/>
          <w:i/>
          <w:sz w:val="18"/>
          <w:szCs w:val="18"/>
          <w:u w:val="single"/>
        </w:rPr>
        <w:t xml:space="preserve"> IN CORRISPONDENZA DELLA SCELTA</w:t>
      </w:r>
      <w:r w:rsidRPr="000E0BBA">
        <w:rPr>
          <w:rFonts w:asciiTheme="minorHAnsi" w:hAnsiTheme="minorHAnsi" w:cstheme="minorHAnsi"/>
          <w:b/>
          <w:i/>
          <w:sz w:val="18"/>
          <w:szCs w:val="18"/>
          <w:u w:val="single"/>
        </w:rPr>
        <w:t>)</w:t>
      </w:r>
    </w:p>
    <w:p w14:paraId="0562FC1A" w14:textId="77777777" w:rsidR="00CC7344" w:rsidRPr="000E0BBA" w:rsidRDefault="00CC7344" w:rsidP="00CC7344">
      <w:pPr>
        <w:autoSpaceDE w:val="0"/>
        <w:jc w:val="both"/>
        <w:rPr>
          <w:rFonts w:asciiTheme="minorHAnsi" w:hAnsiTheme="minorHAnsi" w:cstheme="minorHAnsi"/>
          <w:sz w:val="18"/>
          <w:szCs w:val="18"/>
        </w:rPr>
      </w:pPr>
    </w:p>
    <w:p w14:paraId="416E22C0" w14:textId="77777777" w:rsidR="00CC7344" w:rsidRPr="000E0BBA" w:rsidRDefault="00CC7344" w:rsidP="00CC7344">
      <w:pPr>
        <w:autoSpaceDE w:val="0"/>
        <w:jc w:val="both"/>
        <w:rPr>
          <w:rFonts w:asciiTheme="minorHAnsi" w:hAnsiTheme="minorHAnsi" w:cstheme="minorHAnsi"/>
          <w:sz w:val="18"/>
          <w:szCs w:val="18"/>
          <w:lang w:eastAsia="ar-SA"/>
        </w:rPr>
      </w:pPr>
      <w:r w:rsidRPr="000E0BBA">
        <w:rPr>
          <w:rFonts w:asciiTheme="minorHAnsi" w:hAnsiTheme="minorHAnsi" w:cstheme="minorHAnsi"/>
          <w:sz w:val="18"/>
          <w:szCs w:val="18"/>
        </w:rPr>
        <w:t>A tal fine, consapevole della responsabilità penale e della decadenza da eventuali benefici acquisiti</w:t>
      </w:r>
    </w:p>
    <w:p w14:paraId="3937E728" w14:textId="77777777" w:rsidR="00CC7344" w:rsidRPr="000E0BBA" w:rsidRDefault="00CC7344" w:rsidP="00CC7344">
      <w:pPr>
        <w:autoSpaceDE w:val="0"/>
        <w:jc w:val="both"/>
        <w:rPr>
          <w:rFonts w:asciiTheme="minorHAnsi" w:hAnsiTheme="minorHAnsi" w:cstheme="minorHAnsi"/>
          <w:sz w:val="18"/>
          <w:szCs w:val="18"/>
        </w:rPr>
      </w:pPr>
      <w:r w:rsidRPr="000E0BBA">
        <w:rPr>
          <w:rFonts w:asciiTheme="minorHAnsi" w:hAnsiTheme="minorHAnsi" w:cstheme="minorHAnsi"/>
          <w:sz w:val="18"/>
          <w:szCs w:val="18"/>
        </w:rPr>
        <w:t xml:space="preserve">nel caso di dichiarazioni mendaci, </w:t>
      </w:r>
      <w:r w:rsidRPr="000E0BBA">
        <w:rPr>
          <w:rFonts w:asciiTheme="minorHAnsi" w:hAnsiTheme="minorHAnsi" w:cstheme="minorHAnsi"/>
          <w:b/>
          <w:sz w:val="18"/>
          <w:szCs w:val="18"/>
        </w:rPr>
        <w:t>dichiara</w:t>
      </w:r>
      <w:r w:rsidRPr="000E0BBA">
        <w:rPr>
          <w:rFonts w:asciiTheme="minorHAnsi" w:hAnsiTheme="minorHAnsi" w:cstheme="minorHAnsi"/>
          <w:sz w:val="18"/>
          <w:szCs w:val="18"/>
        </w:rPr>
        <w:t xml:space="preserve"> sotto la propria responsabilità quanto segue:</w:t>
      </w:r>
    </w:p>
    <w:p w14:paraId="30ABC758" w14:textId="77777777" w:rsidR="00CC7344" w:rsidRPr="000E0BBA" w:rsidRDefault="00CC7344" w:rsidP="006B052B">
      <w:pPr>
        <w:pStyle w:val="Paragrafoelenco"/>
        <w:numPr>
          <w:ilvl w:val="0"/>
          <w:numId w:val="1"/>
        </w:numPr>
        <w:suppressAutoHyphens/>
        <w:autoSpaceDE w:val="0"/>
        <w:jc w:val="both"/>
        <w:rPr>
          <w:rFonts w:asciiTheme="minorHAnsi" w:hAnsiTheme="minorHAnsi" w:cstheme="minorHAnsi"/>
          <w:sz w:val="18"/>
          <w:szCs w:val="18"/>
        </w:rPr>
      </w:pPr>
      <w:r w:rsidRPr="000E0BBA">
        <w:rPr>
          <w:rFonts w:asciiTheme="minorHAnsi" w:hAnsiTheme="minorHAnsi" w:cstheme="minorHAnsi"/>
          <w:sz w:val="18"/>
          <w:szCs w:val="18"/>
        </w:rPr>
        <w:t>di aver preso visione delle condizioni previste dal bando</w:t>
      </w:r>
    </w:p>
    <w:p w14:paraId="490B3E54" w14:textId="77777777" w:rsidR="00CC7344" w:rsidRPr="000E0BBA" w:rsidRDefault="00CC7344" w:rsidP="006B052B">
      <w:pPr>
        <w:pStyle w:val="Paragrafoelenco"/>
        <w:numPr>
          <w:ilvl w:val="0"/>
          <w:numId w:val="1"/>
        </w:numPr>
        <w:suppressAutoHyphens/>
        <w:autoSpaceDE w:val="0"/>
        <w:jc w:val="both"/>
        <w:rPr>
          <w:rFonts w:asciiTheme="minorHAnsi" w:hAnsiTheme="minorHAnsi" w:cstheme="minorHAnsi"/>
          <w:sz w:val="18"/>
          <w:szCs w:val="18"/>
        </w:rPr>
      </w:pPr>
      <w:r w:rsidRPr="000E0BBA">
        <w:rPr>
          <w:rFonts w:asciiTheme="minorHAnsi" w:hAnsiTheme="minorHAnsi" w:cstheme="minorHAnsi"/>
          <w:sz w:val="18"/>
          <w:szCs w:val="18"/>
        </w:rPr>
        <w:t>di essere in godimento dei diritti politici</w:t>
      </w:r>
    </w:p>
    <w:p w14:paraId="4F6301AB" w14:textId="77777777" w:rsidR="00CC7344" w:rsidRPr="000E0BBA" w:rsidRDefault="00CC7344" w:rsidP="006B052B">
      <w:pPr>
        <w:pStyle w:val="Paragrafoelenco"/>
        <w:numPr>
          <w:ilvl w:val="0"/>
          <w:numId w:val="1"/>
        </w:numPr>
        <w:suppressAutoHyphens/>
        <w:autoSpaceDE w:val="0"/>
        <w:jc w:val="both"/>
        <w:rPr>
          <w:rFonts w:asciiTheme="minorHAnsi" w:hAnsiTheme="minorHAnsi" w:cstheme="minorHAnsi"/>
          <w:sz w:val="20"/>
          <w:szCs w:val="20"/>
        </w:rPr>
      </w:pPr>
      <w:r w:rsidRPr="000E0BBA">
        <w:rPr>
          <w:rFonts w:asciiTheme="minorHAnsi" w:hAnsiTheme="minorHAnsi" w:cstheme="minorHAnsi"/>
          <w:sz w:val="18"/>
          <w:szCs w:val="18"/>
        </w:rPr>
        <w:t xml:space="preserve">di non aver subito condanne penali ovvero di avere i seguenti provvedimenti penali pendenti: </w:t>
      </w:r>
    </w:p>
    <w:p w14:paraId="2443DF34" w14:textId="77777777" w:rsidR="00CC7344" w:rsidRPr="000E0BBA" w:rsidRDefault="00CC7344" w:rsidP="00CC7344">
      <w:pPr>
        <w:autoSpaceDE w:val="0"/>
        <w:ind w:firstLine="360"/>
        <w:jc w:val="both"/>
        <w:rPr>
          <w:rFonts w:asciiTheme="minorHAnsi" w:hAnsiTheme="minorHAnsi" w:cstheme="minorHAnsi"/>
          <w:sz w:val="18"/>
          <w:szCs w:val="18"/>
        </w:rPr>
      </w:pPr>
      <w:r w:rsidRPr="000E0BBA">
        <w:rPr>
          <w:rFonts w:asciiTheme="minorHAnsi" w:hAnsiTheme="minorHAnsi" w:cstheme="minorHAnsi"/>
        </w:rPr>
        <w:t>______________________________________________________________</w:t>
      </w:r>
    </w:p>
    <w:p w14:paraId="5AD69ED0" w14:textId="77777777" w:rsidR="00CC7344" w:rsidRPr="000E0BBA" w:rsidRDefault="00CC7344" w:rsidP="006B052B">
      <w:pPr>
        <w:pStyle w:val="Paragrafoelenco"/>
        <w:numPr>
          <w:ilvl w:val="0"/>
          <w:numId w:val="1"/>
        </w:numPr>
        <w:suppressAutoHyphens/>
        <w:autoSpaceDE w:val="0"/>
        <w:jc w:val="both"/>
        <w:rPr>
          <w:rFonts w:asciiTheme="minorHAnsi" w:hAnsiTheme="minorHAnsi" w:cstheme="minorHAnsi"/>
          <w:sz w:val="20"/>
          <w:szCs w:val="20"/>
        </w:rPr>
      </w:pPr>
      <w:r w:rsidRPr="000E0BBA">
        <w:rPr>
          <w:rFonts w:asciiTheme="minorHAnsi" w:hAnsiTheme="minorHAnsi" w:cstheme="minorHAnsi"/>
          <w:sz w:val="18"/>
          <w:szCs w:val="18"/>
        </w:rPr>
        <w:t xml:space="preserve">di non avere procedimenti penali pendenti, ovvero di avere i seguenti procedimenti penali </w:t>
      </w:r>
      <w:proofErr w:type="gramStart"/>
      <w:r w:rsidRPr="000E0BBA">
        <w:rPr>
          <w:rFonts w:asciiTheme="minorHAnsi" w:hAnsiTheme="minorHAnsi" w:cstheme="minorHAnsi"/>
          <w:sz w:val="18"/>
          <w:szCs w:val="18"/>
        </w:rPr>
        <w:t>pendenti :</w:t>
      </w:r>
      <w:proofErr w:type="gramEnd"/>
      <w:r w:rsidRPr="000E0BBA">
        <w:rPr>
          <w:rFonts w:asciiTheme="minorHAnsi" w:hAnsiTheme="minorHAnsi" w:cstheme="minorHAnsi"/>
          <w:sz w:val="18"/>
          <w:szCs w:val="18"/>
        </w:rPr>
        <w:t xml:space="preserve"> </w:t>
      </w:r>
    </w:p>
    <w:p w14:paraId="769771FE" w14:textId="77777777" w:rsidR="00CC7344" w:rsidRPr="000E0BBA" w:rsidRDefault="00CC7344" w:rsidP="00CC7344">
      <w:pPr>
        <w:autoSpaceDE w:val="0"/>
        <w:ind w:firstLine="360"/>
        <w:jc w:val="both"/>
        <w:rPr>
          <w:rFonts w:asciiTheme="minorHAnsi" w:hAnsiTheme="minorHAnsi" w:cstheme="minorHAnsi"/>
          <w:sz w:val="18"/>
          <w:szCs w:val="18"/>
        </w:rPr>
      </w:pPr>
      <w:r w:rsidRPr="000E0BBA">
        <w:rPr>
          <w:rFonts w:asciiTheme="minorHAnsi" w:hAnsiTheme="minorHAnsi" w:cstheme="minorHAnsi"/>
        </w:rPr>
        <w:t>__________________________________________________________________</w:t>
      </w:r>
    </w:p>
    <w:p w14:paraId="2AFD14B6" w14:textId="77777777" w:rsidR="00CC7344" w:rsidRPr="000E0BBA" w:rsidRDefault="00CC7344" w:rsidP="006B052B">
      <w:pPr>
        <w:pStyle w:val="Paragrafoelenco"/>
        <w:numPr>
          <w:ilvl w:val="0"/>
          <w:numId w:val="1"/>
        </w:numPr>
        <w:suppressAutoHyphens/>
        <w:autoSpaceDE w:val="0"/>
        <w:jc w:val="both"/>
        <w:rPr>
          <w:rFonts w:asciiTheme="minorHAnsi" w:hAnsiTheme="minorHAnsi" w:cstheme="minorHAnsi"/>
          <w:sz w:val="18"/>
          <w:szCs w:val="18"/>
        </w:rPr>
      </w:pPr>
      <w:r w:rsidRPr="000E0BBA">
        <w:rPr>
          <w:rFonts w:asciiTheme="minorHAnsi" w:hAnsiTheme="minorHAnsi" w:cstheme="minorHAnsi"/>
          <w:sz w:val="18"/>
          <w:szCs w:val="18"/>
        </w:rPr>
        <w:t>di impegnarsi a documentare puntualmente tutta l’attività svolta</w:t>
      </w:r>
    </w:p>
    <w:p w14:paraId="4A105246" w14:textId="77777777" w:rsidR="00CC7344" w:rsidRPr="000E0BBA" w:rsidRDefault="00CC7344" w:rsidP="006B052B">
      <w:pPr>
        <w:pStyle w:val="Paragrafoelenco"/>
        <w:numPr>
          <w:ilvl w:val="0"/>
          <w:numId w:val="1"/>
        </w:numPr>
        <w:suppressAutoHyphens/>
        <w:autoSpaceDE w:val="0"/>
        <w:jc w:val="both"/>
        <w:rPr>
          <w:rFonts w:asciiTheme="minorHAnsi" w:hAnsiTheme="minorHAnsi" w:cstheme="minorHAnsi"/>
          <w:sz w:val="18"/>
          <w:szCs w:val="18"/>
        </w:rPr>
      </w:pPr>
      <w:r w:rsidRPr="000E0BBA">
        <w:rPr>
          <w:rFonts w:asciiTheme="minorHAnsi" w:hAnsiTheme="minorHAnsi" w:cstheme="minorHAnsi"/>
          <w:sz w:val="18"/>
          <w:szCs w:val="18"/>
        </w:rPr>
        <w:t>di essere disponibile ad adattarsi al calendario definito dal Gruppo Operativo di Piano</w:t>
      </w:r>
    </w:p>
    <w:p w14:paraId="6F311E32" w14:textId="77777777" w:rsidR="00CC7344" w:rsidRPr="000E0BBA" w:rsidRDefault="00CC7344" w:rsidP="006B052B">
      <w:pPr>
        <w:pStyle w:val="Paragrafoelenco"/>
        <w:numPr>
          <w:ilvl w:val="0"/>
          <w:numId w:val="1"/>
        </w:numPr>
        <w:suppressAutoHyphens/>
        <w:autoSpaceDE w:val="0"/>
        <w:jc w:val="both"/>
        <w:rPr>
          <w:rFonts w:asciiTheme="minorHAnsi" w:hAnsiTheme="minorHAnsi" w:cstheme="minorHAnsi"/>
          <w:sz w:val="18"/>
          <w:szCs w:val="18"/>
        </w:rPr>
      </w:pPr>
      <w:r w:rsidRPr="000E0BBA">
        <w:rPr>
          <w:rFonts w:asciiTheme="minorHAnsi" w:hAnsiTheme="minorHAnsi" w:cstheme="minorHAnsi"/>
          <w:sz w:val="18"/>
          <w:szCs w:val="18"/>
        </w:rPr>
        <w:t>di non essere in alcuna delle condizioni di incompatibilità con l’incarico previsti dalla norma vigente</w:t>
      </w:r>
    </w:p>
    <w:p w14:paraId="4A604B0A" w14:textId="77777777" w:rsidR="00CC7344" w:rsidRPr="000E0BBA" w:rsidRDefault="00CC7344" w:rsidP="006B052B">
      <w:pPr>
        <w:pStyle w:val="Paragrafoelenco"/>
        <w:numPr>
          <w:ilvl w:val="0"/>
          <w:numId w:val="1"/>
        </w:numPr>
        <w:suppressAutoHyphens/>
        <w:autoSpaceDE w:val="0"/>
        <w:jc w:val="both"/>
        <w:rPr>
          <w:rFonts w:asciiTheme="minorHAnsi" w:hAnsiTheme="minorHAnsi" w:cstheme="minorHAnsi"/>
          <w:sz w:val="20"/>
          <w:szCs w:val="20"/>
        </w:rPr>
      </w:pPr>
      <w:r w:rsidRPr="000E0BBA">
        <w:rPr>
          <w:rFonts w:asciiTheme="minorHAnsi" w:hAnsiTheme="minorHAnsi" w:cstheme="minorHAnsi"/>
          <w:sz w:val="18"/>
          <w:szCs w:val="18"/>
        </w:rPr>
        <w:t>di avere la competenza informatica l’uso della piattaforma on line “Gestione progetti PON scuola”</w:t>
      </w:r>
    </w:p>
    <w:p w14:paraId="6B2BA79B" w14:textId="77777777" w:rsidR="00CC7344" w:rsidRPr="000E0BBA" w:rsidRDefault="00CC7344" w:rsidP="00CC7344">
      <w:pPr>
        <w:widowControl w:val="0"/>
        <w:autoSpaceDE w:val="0"/>
        <w:ind w:left="224" w:right="-20"/>
        <w:jc w:val="both"/>
        <w:rPr>
          <w:rFonts w:asciiTheme="minorHAnsi" w:hAnsiTheme="minorHAnsi" w:cstheme="minorHAnsi"/>
        </w:rPr>
      </w:pPr>
    </w:p>
    <w:p w14:paraId="7638EBB3" w14:textId="77777777" w:rsidR="00987F6A" w:rsidRPr="000E0BBA" w:rsidRDefault="00987F6A" w:rsidP="00CC7344">
      <w:pPr>
        <w:widowControl w:val="0"/>
        <w:autoSpaceDE w:val="0"/>
        <w:ind w:left="224" w:right="-20"/>
        <w:jc w:val="both"/>
        <w:rPr>
          <w:rFonts w:asciiTheme="minorHAnsi" w:hAnsiTheme="minorHAnsi" w:cstheme="minorHAnsi"/>
        </w:rPr>
      </w:pPr>
    </w:p>
    <w:p w14:paraId="04C9D182" w14:textId="40FE8AF6" w:rsidR="00CC7344" w:rsidRPr="000E0BBA" w:rsidRDefault="00CC7344" w:rsidP="00342E8C">
      <w:pPr>
        <w:autoSpaceDE w:val="0"/>
        <w:spacing w:after="200"/>
        <w:mirrorIndents/>
        <w:rPr>
          <w:rFonts w:asciiTheme="minorHAnsi" w:eastAsiaTheme="minorEastAsia" w:hAnsiTheme="minorHAnsi" w:cstheme="minorHAnsi"/>
          <w:sz w:val="18"/>
          <w:szCs w:val="18"/>
        </w:rPr>
      </w:pPr>
      <w:r w:rsidRPr="000E0BBA">
        <w:rPr>
          <w:rFonts w:asciiTheme="minorHAnsi" w:eastAsiaTheme="minorEastAsia" w:hAnsiTheme="minorHAnsi" w:cstheme="minorHAnsi"/>
          <w:sz w:val="18"/>
          <w:szCs w:val="18"/>
        </w:rPr>
        <w:t xml:space="preserve">Data___________________ </w:t>
      </w:r>
      <w:r w:rsidR="00342E8C" w:rsidRPr="000E0BBA">
        <w:rPr>
          <w:rFonts w:asciiTheme="minorHAnsi" w:eastAsiaTheme="minorEastAsia" w:hAnsiTheme="minorHAnsi" w:cstheme="minorHAnsi"/>
          <w:sz w:val="18"/>
          <w:szCs w:val="18"/>
        </w:rPr>
        <w:t>F</w:t>
      </w:r>
      <w:r w:rsidRPr="000E0BBA">
        <w:rPr>
          <w:rFonts w:asciiTheme="minorHAnsi" w:eastAsiaTheme="minorEastAsia" w:hAnsiTheme="minorHAnsi" w:cstheme="minorHAnsi"/>
          <w:sz w:val="18"/>
          <w:szCs w:val="18"/>
        </w:rPr>
        <w:t>irma_____________________________________________</w:t>
      </w:r>
    </w:p>
    <w:p w14:paraId="4D7726CB" w14:textId="77777777" w:rsidR="00CC7344" w:rsidRPr="000E0BBA" w:rsidRDefault="00CC7344" w:rsidP="00987F6A">
      <w:pPr>
        <w:autoSpaceDE w:val="0"/>
        <w:jc w:val="both"/>
        <w:rPr>
          <w:rFonts w:asciiTheme="minorHAnsi" w:hAnsiTheme="minorHAnsi" w:cstheme="minorHAnsi"/>
          <w:sz w:val="18"/>
          <w:szCs w:val="18"/>
        </w:rPr>
      </w:pPr>
      <w:r w:rsidRPr="000E0BBA">
        <w:rPr>
          <w:rFonts w:asciiTheme="minorHAnsi" w:hAnsiTheme="minorHAnsi" w:cstheme="minorHAnsi"/>
          <w:sz w:val="18"/>
          <w:szCs w:val="18"/>
        </w:rPr>
        <w:t xml:space="preserve">Si allega alla presente </w:t>
      </w:r>
    </w:p>
    <w:p w14:paraId="6F1806EB" w14:textId="77777777" w:rsidR="00CC7344" w:rsidRPr="000E0BBA" w:rsidRDefault="00CC7344" w:rsidP="00987F6A">
      <w:pPr>
        <w:widowControl w:val="0"/>
        <w:numPr>
          <w:ilvl w:val="0"/>
          <w:numId w:val="2"/>
        </w:numPr>
        <w:tabs>
          <w:tab w:val="left" w:pos="480"/>
        </w:tabs>
        <w:suppressAutoHyphens/>
        <w:autoSpaceDE w:val="0"/>
        <w:ind w:left="0" w:right="261" w:firstLine="0"/>
        <w:jc w:val="both"/>
        <w:rPr>
          <w:rFonts w:asciiTheme="minorHAnsi" w:hAnsiTheme="minorHAnsi" w:cstheme="minorHAnsi"/>
          <w:sz w:val="18"/>
          <w:szCs w:val="18"/>
        </w:rPr>
      </w:pPr>
      <w:r w:rsidRPr="000E0BBA">
        <w:rPr>
          <w:rFonts w:asciiTheme="minorHAnsi" w:hAnsiTheme="minorHAnsi" w:cstheme="minorHAnsi"/>
          <w:sz w:val="18"/>
          <w:szCs w:val="18"/>
        </w:rPr>
        <w:t>Documento di identità in fotocopia</w:t>
      </w:r>
    </w:p>
    <w:p w14:paraId="07CE6906" w14:textId="40436F2C" w:rsidR="00CC7344" w:rsidRPr="000E0BBA" w:rsidRDefault="00CC7344" w:rsidP="00987F6A">
      <w:pPr>
        <w:widowControl w:val="0"/>
        <w:numPr>
          <w:ilvl w:val="0"/>
          <w:numId w:val="2"/>
        </w:numPr>
        <w:tabs>
          <w:tab w:val="left" w:pos="480"/>
        </w:tabs>
        <w:suppressAutoHyphens/>
        <w:autoSpaceDE w:val="0"/>
        <w:ind w:left="0" w:right="261" w:firstLine="0"/>
        <w:jc w:val="both"/>
        <w:rPr>
          <w:rFonts w:asciiTheme="minorHAnsi" w:hAnsiTheme="minorHAnsi" w:cstheme="minorHAnsi"/>
          <w:sz w:val="18"/>
          <w:szCs w:val="18"/>
        </w:rPr>
      </w:pPr>
      <w:r w:rsidRPr="000E0BBA">
        <w:rPr>
          <w:rFonts w:asciiTheme="minorHAnsi" w:hAnsiTheme="minorHAnsi" w:cstheme="minorHAnsi"/>
          <w:sz w:val="18"/>
          <w:szCs w:val="18"/>
        </w:rPr>
        <w:t>Allegato B (griglia di valutazione</w:t>
      </w:r>
      <w:r w:rsidR="00F0060B" w:rsidRPr="000E0BBA">
        <w:rPr>
          <w:rFonts w:asciiTheme="minorHAnsi" w:hAnsiTheme="minorHAnsi" w:cstheme="minorHAnsi"/>
          <w:sz w:val="18"/>
          <w:szCs w:val="18"/>
        </w:rPr>
        <w:t xml:space="preserve"> Esperto</w:t>
      </w:r>
      <w:r w:rsidRPr="000E0BBA">
        <w:rPr>
          <w:rFonts w:asciiTheme="minorHAnsi" w:hAnsiTheme="minorHAnsi" w:cstheme="minorHAnsi"/>
          <w:sz w:val="18"/>
          <w:szCs w:val="18"/>
        </w:rPr>
        <w:t xml:space="preserve">) </w:t>
      </w:r>
    </w:p>
    <w:p w14:paraId="75B34BC3" w14:textId="72DE4D57" w:rsidR="00F0060B" w:rsidRPr="000E0BBA" w:rsidRDefault="00F0060B" w:rsidP="00F0060B">
      <w:pPr>
        <w:widowControl w:val="0"/>
        <w:numPr>
          <w:ilvl w:val="0"/>
          <w:numId w:val="2"/>
        </w:numPr>
        <w:tabs>
          <w:tab w:val="left" w:pos="480"/>
        </w:tabs>
        <w:suppressAutoHyphens/>
        <w:autoSpaceDE w:val="0"/>
        <w:ind w:left="0" w:right="261" w:firstLine="0"/>
        <w:jc w:val="both"/>
        <w:rPr>
          <w:rFonts w:asciiTheme="minorHAnsi" w:hAnsiTheme="minorHAnsi" w:cstheme="minorHAnsi"/>
          <w:sz w:val="18"/>
          <w:szCs w:val="18"/>
        </w:rPr>
      </w:pPr>
      <w:r w:rsidRPr="000E0BBA">
        <w:rPr>
          <w:rFonts w:asciiTheme="minorHAnsi" w:hAnsiTheme="minorHAnsi" w:cstheme="minorHAnsi"/>
          <w:sz w:val="18"/>
          <w:szCs w:val="18"/>
        </w:rPr>
        <w:lastRenderedPageBreak/>
        <w:t xml:space="preserve">Allegato C (griglia di valutazione Tutor) </w:t>
      </w:r>
    </w:p>
    <w:p w14:paraId="149FC434" w14:textId="77777777" w:rsidR="00CC7344" w:rsidRDefault="00CC7344" w:rsidP="00987F6A">
      <w:pPr>
        <w:widowControl w:val="0"/>
        <w:numPr>
          <w:ilvl w:val="0"/>
          <w:numId w:val="2"/>
        </w:numPr>
        <w:tabs>
          <w:tab w:val="left" w:pos="480"/>
        </w:tabs>
        <w:suppressAutoHyphens/>
        <w:autoSpaceDE w:val="0"/>
        <w:ind w:left="0" w:right="261" w:firstLine="0"/>
        <w:jc w:val="both"/>
        <w:rPr>
          <w:rFonts w:asciiTheme="minorHAnsi" w:hAnsiTheme="minorHAnsi" w:cstheme="minorHAnsi"/>
          <w:sz w:val="18"/>
          <w:szCs w:val="18"/>
        </w:rPr>
      </w:pPr>
      <w:r w:rsidRPr="000E0BBA">
        <w:rPr>
          <w:rFonts w:asciiTheme="minorHAnsi" w:hAnsiTheme="minorHAnsi" w:cstheme="minorHAnsi"/>
          <w:sz w:val="18"/>
          <w:szCs w:val="18"/>
        </w:rPr>
        <w:t>Curriculum Vitae</w:t>
      </w:r>
    </w:p>
    <w:p w14:paraId="045CF57E" w14:textId="2BC8EE02" w:rsidR="000E0BBA" w:rsidRPr="000E0BBA" w:rsidRDefault="000E0BBA" w:rsidP="000E0BBA">
      <w:pPr>
        <w:widowControl w:val="0"/>
        <w:numPr>
          <w:ilvl w:val="0"/>
          <w:numId w:val="2"/>
        </w:numPr>
        <w:tabs>
          <w:tab w:val="left" w:pos="480"/>
        </w:tabs>
        <w:suppressAutoHyphens/>
        <w:autoSpaceDE w:val="0"/>
        <w:ind w:left="0" w:right="261" w:firstLine="0"/>
        <w:jc w:val="both"/>
        <w:rPr>
          <w:rFonts w:asciiTheme="minorHAnsi" w:hAnsiTheme="minorHAnsi" w:cstheme="minorHAnsi"/>
          <w:sz w:val="18"/>
          <w:szCs w:val="18"/>
        </w:rPr>
      </w:pPr>
      <w:r w:rsidRPr="000E0BBA">
        <w:rPr>
          <w:rFonts w:asciiTheme="minorHAnsi" w:hAnsiTheme="minorHAnsi" w:cstheme="minorHAnsi"/>
          <w:sz w:val="18"/>
          <w:szCs w:val="18"/>
        </w:rPr>
        <w:t xml:space="preserve">Dichiarazione Insussistenza cause ostative per </w:t>
      </w:r>
      <w:proofErr w:type="gramStart"/>
      <w:r w:rsidRPr="000E0BBA">
        <w:rPr>
          <w:rFonts w:asciiTheme="minorHAnsi" w:hAnsiTheme="minorHAnsi" w:cstheme="minorHAnsi"/>
          <w:sz w:val="18"/>
          <w:szCs w:val="18"/>
        </w:rPr>
        <w:t>i ruolo</w:t>
      </w:r>
      <w:proofErr w:type="gramEnd"/>
      <w:r>
        <w:rPr>
          <w:rFonts w:asciiTheme="minorHAnsi" w:hAnsiTheme="minorHAnsi" w:cstheme="minorHAnsi"/>
          <w:sz w:val="18"/>
          <w:szCs w:val="18"/>
        </w:rPr>
        <w:t xml:space="preserve"> di Esperto e/o Tutor</w:t>
      </w:r>
    </w:p>
    <w:p w14:paraId="5EB5E2B0" w14:textId="77777777" w:rsidR="00CC7344" w:rsidRPr="000E0BBA" w:rsidRDefault="00CC7344" w:rsidP="00CC7344">
      <w:pPr>
        <w:autoSpaceDE w:val="0"/>
        <w:jc w:val="both"/>
        <w:rPr>
          <w:rFonts w:asciiTheme="minorHAnsi" w:hAnsiTheme="minorHAnsi" w:cstheme="minorHAnsi"/>
          <w:b/>
          <w:sz w:val="18"/>
          <w:szCs w:val="18"/>
          <w:u w:val="single"/>
        </w:rPr>
      </w:pPr>
      <w:r w:rsidRPr="000E0BBA">
        <w:rPr>
          <w:rFonts w:asciiTheme="minorHAnsi" w:hAnsiTheme="minorHAnsi" w:cstheme="minorHAnsi"/>
          <w:sz w:val="18"/>
          <w:szCs w:val="18"/>
        </w:rPr>
        <w:t xml:space="preserve">N.B.: </w:t>
      </w:r>
      <w:r w:rsidRPr="000E0BBA">
        <w:rPr>
          <w:rFonts w:asciiTheme="minorHAnsi" w:hAnsiTheme="minorHAnsi" w:cstheme="minorHAnsi"/>
          <w:b/>
          <w:sz w:val="18"/>
          <w:szCs w:val="18"/>
          <w:u w:val="single"/>
        </w:rPr>
        <w:t>La domanda priva degli allegati e non firmati non verrà presa in considerazione</w:t>
      </w:r>
    </w:p>
    <w:p w14:paraId="5598624E" w14:textId="77777777" w:rsidR="00F0060B" w:rsidRPr="000E0BBA" w:rsidRDefault="00F0060B" w:rsidP="00CC7344">
      <w:pPr>
        <w:autoSpaceDE w:val="0"/>
        <w:jc w:val="both"/>
        <w:rPr>
          <w:rFonts w:asciiTheme="minorHAnsi" w:hAnsiTheme="minorHAnsi" w:cstheme="minorHAnsi"/>
          <w:b/>
          <w:sz w:val="18"/>
          <w:szCs w:val="18"/>
          <w:u w:val="single"/>
        </w:rPr>
      </w:pPr>
    </w:p>
    <w:p w14:paraId="7C7B00C6" w14:textId="77777777" w:rsidR="00CC7344" w:rsidRPr="000E0BBA" w:rsidRDefault="00CC7344" w:rsidP="00CC7344">
      <w:pPr>
        <w:autoSpaceDE w:val="0"/>
        <w:autoSpaceDN w:val="0"/>
        <w:adjustRightInd w:val="0"/>
        <w:spacing w:after="200"/>
        <w:mirrorIndents/>
        <w:jc w:val="center"/>
        <w:rPr>
          <w:rFonts w:asciiTheme="minorHAnsi" w:eastAsiaTheme="minorEastAsia" w:hAnsiTheme="minorHAnsi" w:cstheme="minorHAnsi"/>
          <w:b/>
          <w:sz w:val="18"/>
          <w:szCs w:val="18"/>
        </w:rPr>
      </w:pPr>
      <w:r w:rsidRPr="000E0BBA">
        <w:rPr>
          <w:rFonts w:asciiTheme="minorHAnsi" w:eastAsiaTheme="minorEastAsia" w:hAnsiTheme="minorHAnsi" w:cstheme="minorHAnsi"/>
          <w:b/>
          <w:sz w:val="18"/>
          <w:szCs w:val="18"/>
        </w:rPr>
        <w:t>DICHIARAZIONI AGGIUNTIVE</w:t>
      </w:r>
    </w:p>
    <w:p w14:paraId="0A2EFD43" w14:textId="5779EDBC" w:rsidR="00CC7344" w:rsidRPr="000E0BBA" w:rsidRDefault="00CC7344" w:rsidP="000E0BBA">
      <w:pPr>
        <w:autoSpaceDE w:val="0"/>
        <w:autoSpaceDN w:val="0"/>
        <w:adjustRightInd w:val="0"/>
        <w:mirrorIndents/>
        <w:jc w:val="both"/>
        <w:rPr>
          <w:rFonts w:asciiTheme="minorHAnsi" w:eastAsiaTheme="minorEastAsia" w:hAnsiTheme="minorHAnsi" w:cstheme="minorHAnsi"/>
          <w:b/>
          <w:i/>
          <w:sz w:val="18"/>
          <w:szCs w:val="18"/>
        </w:rPr>
      </w:pPr>
      <w:r w:rsidRPr="000E0BBA">
        <w:rPr>
          <w:rFonts w:asciiTheme="minorHAnsi" w:eastAsiaTheme="minorEastAsia" w:hAnsiTheme="minorHAnsi" w:cstheme="minorHAnsi"/>
          <w:b/>
          <w:i/>
          <w:sz w:val="18"/>
          <w:szCs w:val="18"/>
        </w:rPr>
        <w:t>Il/la sottoscritto/a, AI SENSI DEGLI ART. 46 E 47 DEL DPR 28.12.2000 N. 445, CONSAPEVOLE DELLARESPONSABILITA' PENALE CUI PUO’ ANDARE INCONTRO IN CASO DI AFFERMAZIONI MENDACI AI SENSI</w:t>
      </w:r>
      <w:r w:rsidR="000E0BBA">
        <w:rPr>
          <w:rFonts w:asciiTheme="minorHAnsi" w:eastAsiaTheme="minorEastAsia" w:hAnsiTheme="minorHAnsi" w:cstheme="minorHAnsi"/>
          <w:b/>
          <w:i/>
          <w:sz w:val="18"/>
          <w:szCs w:val="18"/>
        </w:rPr>
        <w:t xml:space="preserve"> </w:t>
      </w:r>
      <w:r w:rsidRPr="000E0BBA">
        <w:rPr>
          <w:rFonts w:asciiTheme="minorHAnsi" w:eastAsiaTheme="minorEastAsia" w:hAnsiTheme="minorHAnsi" w:cstheme="minorHAnsi"/>
          <w:b/>
          <w:i/>
          <w:sz w:val="18"/>
          <w:szCs w:val="18"/>
        </w:rPr>
        <w:t>DELL'ART. 76 DEL MEDESIMO DPR 445/2000 DICHIARA DI AVERE LA NECESSARIA CONOSCENZA DELLA</w:t>
      </w:r>
      <w:r w:rsidR="000E0BBA">
        <w:rPr>
          <w:rFonts w:asciiTheme="minorHAnsi" w:eastAsiaTheme="minorEastAsia" w:hAnsiTheme="minorHAnsi" w:cstheme="minorHAnsi"/>
          <w:b/>
          <w:i/>
          <w:sz w:val="18"/>
          <w:szCs w:val="18"/>
        </w:rPr>
        <w:t xml:space="preserve"> </w:t>
      </w:r>
      <w:r w:rsidRPr="000E0BBA">
        <w:rPr>
          <w:rFonts w:asciiTheme="minorHAnsi" w:eastAsiaTheme="minorEastAsia" w:hAnsiTheme="minorHAnsi" w:cstheme="minorHAnsi"/>
          <w:b/>
          <w:i/>
          <w:sz w:val="18"/>
          <w:szCs w:val="18"/>
        </w:rPr>
        <w:t>PIATTAFORMA PN SIF 21/27 E DI QUANT’ALTRO OCCORRENTE PER SVOLGERE CON CORRETTEZZA TEMPESTIVITA’ ED EFFICACIA I COMPITI INERENTI ALLA FIGURA PROFESSIONALE PER LA QUALE SI PARTECIPA OVVERO DI ACQUISIRLA NEI TEMPI PREVISTI DALL’INCARICO</w:t>
      </w:r>
    </w:p>
    <w:p w14:paraId="47B6B427" w14:textId="77777777" w:rsidR="00CC7344" w:rsidRPr="000E0BBA" w:rsidRDefault="00CC7344" w:rsidP="00CC7344">
      <w:pPr>
        <w:autoSpaceDE w:val="0"/>
        <w:spacing w:after="200"/>
        <w:mirrorIndents/>
        <w:rPr>
          <w:rFonts w:asciiTheme="minorHAnsi" w:eastAsiaTheme="minorEastAsia" w:hAnsiTheme="minorHAnsi" w:cstheme="minorHAnsi"/>
          <w:sz w:val="18"/>
          <w:szCs w:val="18"/>
        </w:rPr>
      </w:pPr>
    </w:p>
    <w:p w14:paraId="472A1A94" w14:textId="32270A22" w:rsidR="00CC7344" w:rsidRPr="000E0BBA" w:rsidRDefault="00CC7344" w:rsidP="00CC7344">
      <w:pPr>
        <w:autoSpaceDE w:val="0"/>
        <w:spacing w:after="200"/>
        <w:mirrorIndents/>
        <w:rPr>
          <w:rFonts w:asciiTheme="minorHAnsi" w:eastAsiaTheme="minorEastAsia" w:hAnsiTheme="minorHAnsi" w:cstheme="minorHAnsi"/>
          <w:sz w:val="18"/>
          <w:szCs w:val="18"/>
        </w:rPr>
      </w:pPr>
      <w:r w:rsidRPr="000E0BBA">
        <w:rPr>
          <w:rFonts w:asciiTheme="minorHAnsi" w:eastAsiaTheme="minorEastAsia" w:hAnsiTheme="minorHAnsi" w:cstheme="minorHAnsi"/>
          <w:sz w:val="18"/>
          <w:szCs w:val="18"/>
        </w:rPr>
        <w:t xml:space="preserve">Data___________________ </w:t>
      </w:r>
      <w:r w:rsidR="00342E8C" w:rsidRPr="000E0BBA">
        <w:rPr>
          <w:rFonts w:asciiTheme="minorHAnsi" w:eastAsiaTheme="minorEastAsia" w:hAnsiTheme="minorHAnsi" w:cstheme="minorHAnsi"/>
          <w:sz w:val="18"/>
          <w:szCs w:val="18"/>
        </w:rPr>
        <w:t>F</w:t>
      </w:r>
      <w:r w:rsidRPr="000E0BBA">
        <w:rPr>
          <w:rFonts w:asciiTheme="minorHAnsi" w:eastAsiaTheme="minorEastAsia" w:hAnsiTheme="minorHAnsi" w:cstheme="minorHAnsi"/>
          <w:sz w:val="18"/>
          <w:szCs w:val="18"/>
        </w:rPr>
        <w:t>irma____________________________________________</w:t>
      </w:r>
    </w:p>
    <w:p w14:paraId="354A7483" w14:textId="77777777" w:rsidR="00CC7344" w:rsidRPr="000E0BBA" w:rsidRDefault="00CC7344" w:rsidP="00CC7344">
      <w:pPr>
        <w:autoSpaceDE w:val="0"/>
        <w:jc w:val="both"/>
        <w:rPr>
          <w:rFonts w:asciiTheme="minorHAnsi" w:hAnsiTheme="minorHAnsi" w:cstheme="minorHAnsi"/>
          <w:sz w:val="18"/>
          <w:szCs w:val="18"/>
        </w:rPr>
      </w:pPr>
    </w:p>
    <w:p w14:paraId="2E1E65D7" w14:textId="095CF69E" w:rsidR="00CC7344" w:rsidRPr="000E0BBA" w:rsidRDefault="00CC7344" w:rsidP="00CC7344">
      <w:pPr>
        <w:autoSpaceDE w:val="0"/>
        <w:jc w:val="both"/>
        <w:rPr>
          <w:rFonts w:asciiTheme="minorHAnsi" w:hAnsiTheme="minorHAnsi" w:cstheme="minorHAnsi"/>
          <w:sz w:val="18"/>
          <w:szCs w:val="18"/>
        </w:rPr>
      </w:pPr>
      <w:r w:rsidRPr="000E0BBA">
        <w:rPr>
          <w:rFonts w:asciiTheme="minorHAnsi" w:hAnsiTheme="minorHAnsi" w:cstheme="minorHAnsi"/>
          <w:sz w:val="18"/>
          <w:szCs w:val="18"/>
        </w:rPr>
        <w:t>Il/la sottoscritto/a, ai sensi della legge 196/03 e successivo GDPR679/2016, autorizza l’</w:t>
      </w:r>
      <w:r w:rsidR="00987F6A" w:rsidRPr="000E0BBA">
        <w:rPr>
          <w:rFonts w:asciiTheme="minorHAnsi" w:hAnsiTheme="minorHAnsi" w:cstheme="minorHAnsi"/>
          <w:sz w:val="18"/>
          <w:szCs w:val="18"/>
        </w:rPr>
        <w:t xml:space="preserve">I.C. PIRANDELLO S.G. BOSCO </w:t>
      </w:r>
      <w:r w:rsidRPr="000E0BBA">
        <w:rPr>
          <w:rFonts w:asciiTheme="minorHAnsi" w:hAnsiTheme="minorHAnsi" w:cstheme="minorHAnsi"/>
          <w:sz w:val="18"/>
          <w:szCs w:val="18"/>
        </w:rPr>
        <w:t>al</w:t>
      </w:r>
      <w:r w:rsidR="00987F6A" w:rsidRPr="000E0BBA">
        <w:rPr>
          <w:rFonts w:asciiTheme="minorHAnsi" w:hAnsiTheme="minorHAnsi" w:cstheme="minorHAnsi"/>
          <w:sz w:val="18"/>
          <w:szCs w:val="18"/>
        </w:rPr>
        <w:t xml:space="preserve"> </w:t>
      </w:r>
      <w:r w:rsidRPr="000E0BBA">
        <w:rPr>
          <w:rFonts w:asciiTheme="minorHAnsi" w:hAnsiTheme="minorHAnsi" w:cstheme="minorHAnsi"/>
          <w:sz w:val="18"/>
          <w:szCs w:val="18"/>
        </w:rPr>
        <w:t>trattamento dei dati contenuti nella presente autocertificazione esclusivamente nell’ambito e per i</w:t>
      </w:r>
      <w:r w:rsidR="00F0060B" w:rsidRPr="000E0BBA">
        <w:rPr>
          <w:rFonts w:asciiTheme="minorHAnsi" w:hAnsiTheme="minorHAnsi" w:cstheme="minorHAnsi"/>
          <w:sz w:val="18"/>
          <w:szCs w:val="18"/>
        </w:rPr>
        <w:t xml:space="preserve"> </w:t>
      </w:r>
      <w:r w:rsidRPr="000E0BBA">
        <w:rPr>
          <w:rFonts w:asciiTheme="minorHAnsi" w:hAnsiTheme="minorHAnsi" w:cstheme="minorHAnsi"/>
          <w:sz w:val="18"/>
          <w:szCs w:val="18"/>
        </w:rPr>
        <w:t>fini istituzionali della Pubblica Amministrazione</w:t>
      </w:r>
    </w:p>
    <w:p w14:paraId="5F35BE26" w14:textId="77777777" w:rsidR="00CC7344" w:rsidRPr="000E0BBA" w:rsidRDefault="00CC7344" w:rsidP="00CC7344">
      <w:pPr>
        <w:autoSpaceDE w:val="0"/>
        <w:jc w:val="both"/>
        <w:rPr>
          <w:rFonts w:asciiTheme="minorHAnsi" w:hAnsiTheme="minorHAnsi" w:cstheme="minorHAnsi"/>
          <w:sz w:val="18"/>
          <w:szCs w:val="18"/>
        </w:rPr>
      </w:pPr>
    </w:p>
    <w:p w14:paraId="5D58B355" w14:textId="77777777" w:rsidR="00987F6A" w:rsidRPr="000E0BBA" w:rsidRDefault="00987F6A" w:rsidP="00CC7344">
      <w:pPr>
        <w:autoSpaceDE w:val="0"/>
        <w:jc w:val="both"/>
        <w:rPr>
          <w:rFonts w:asciiTheme="minorHAnsi" w:hAnsiTheme="minorHAnsi" w:cstheme="minorHAnsi"/>
          <w:sz w:val="18"/>
          <w:szCs w:val="18"/>
        </w:rPr>
      </w:pPr>
    </w:p>
    <w:p w14:paraId="2BCC97DD" w14:textId="28632805" w:rsidR="00CC7344" w:rsidRPr="000E0BBA" w:rsidRDefault="00CC7344" w:rsidP="00CC7344">
      <w:pPr>
        <w:autoSpaceDE w:val="0"/>
        <w:spacing w:line="480" w:lineRule="auto"/>
        <w:jc w:val="both"/>
        <w:rPr>
          <w:rFonts w:asciiTheme="minorHAnsi" w:hAnsiTheme="minorHAnsi" w:cstheme="minorHAnsi"/>
          <w:sz w:val="18"/>
          <w:szCs w:val="18"/>
        </w:rPr>
      </w:pPr>
      <w:r w:rsidRPr="000E0BBA">
        <w:rPr>
          <w:rFonts w:asciiTheme="minorHAnsi" w:hAnsiTheme="minorHAnsi" w:cstheme="minorHAnsi"/>
          <w:sz w:val="18"/>
          <w:szCs w:val="18"/>
        </w:rPr>
        <w:t xml:space="preserve">Data___________________ </w:t>
      </w:r>
      <w:r w:rsidR="00342E8C" w:rsidRPr="000E0BBA">
        <w:rPr>
          <w:rFonts w:asciiTheme="minorHAnsi" w:hAnsiTheme="minorHAnsi" w:cstheme="minorHAnsi"/>
          <w:sz w:val="18"/>
          <w:szCs w:val="18"/>
        </w:rPr>
        <w:t>F</w:t>
      </w:r>
      <w:r w:rsidRPr="000E0BBA">
        <w:rPr>
          <w:rFonts w:asciiTheme="minorHAnsi" w:hAnsiTheme="minorHAnsi" w:cstheme="minorHAnsi"/>
          <w:sz w:val="18"/>
          <w:szCs w:val="18"/>
        </w:rPr>
        <w:t>irma____________________________________________</w:t>
      </w:r>
    </w:p>
    <w:p w14:paraId="7DD9F383" w14:textId="77777777" w:rsidR="00B52888" w:rsidRPr="000E0BBA" w:rsidRDefault="00B52888" w:rsidP="00CC7344">
      <w:pPr>
        <w:autoSpaceDE w:val="0"/>
        <w:spacing w:line="480" w:lineRule="auto"/>
        <w:jc w:val="both"/>
        <w:rPr>
          <w:rFonts w:asciiTheme="minorHAnsi" w:hAnsiTheme="minorHAnsi" w:cstheme="minorHAnsi"/>
          <w:sz w:val="18"/>
          <w:szCs w:val="18"/>
        </w:rPr>
        <w:sectPr w:rsidR="00B52888" w:rsidRPr="000E0BBA" w:rsidSect="00B52888">
          <w:footerReference w:type="default" r:id="rId8"/>
          <w:pgSz w:w="11907" w:h="16839" w:code="9"/>
          <w:pgMar w:top="851" w:right="1134" w:bottom="709" w:left="993" w:header="567" w:footer="447" w:gutter="0"/>
          <w:pgNumType w:start="1"/>
          <w:cols w:space="720"/>
          <w:docGrid w:linePitch="272"/>
        </w:sectPr>
      </w:pPr>
    </w:p>
    <w:bookmarkEnd w:id="1"/>
    <w:tbl>
      <w:tblPr>
        <w:tblW w:w="10207" w:type="dxa"/>
        <w:tblInd w:w="-147" w:type="dxa"/>
        <w:tblLayout w:type="fixed"/>
        <w:tblLook w:val="04A0" w:firstRow="1" w:lastRow="0" w:firstColumn="1" w:lastColumn="0" w:noHBand="0" w:noVBand="1"/>
      </w:tblPr>
      <w:tblGrid>
        <w:gridCol w:w="3970"/>
        <w:gridCol w:w="1151"/>
        <w:gridCol w:w="13"/>
        <w:gridCol w:w="1104"/>
        <w:gridCol w:w="1276"/>
        <w:gridCol w:w="1275"/>
        <w:gridCol w:w="1418"/>
      </w:tblGrid>
      <w:tr w:rsidR="00CC7344" w:rsidRPr="000E0BBA" w14:paraId="5F2F4B90" w14:textId="77777777" w:rsidTr="00B52888">
        <w:trPr>
          <w:trHeight w:val="276"/>
        </w:trPr>
        <w:tc>
          <w:tcPr>
            <w:tcW w:w="10207" w:type="dxa"/>
            <w:gridSpan w:val="7"/>
            <w:tcBorders>
              <w:top w:val="single" w:sz="4" w:space="0" w:color="000000"/>
              <w:left w:val="single" w:sz="4" w:space="0" w:color="000000"/>
              <w:bottom w:val="single" w:sz="4" w:space="0" w:color="000000"/>
              <w:right w:val="single" w:sz="4" w:space="0" w:color="000000"/>
            </w:tcBorders>
            <w:vAlign w:val="center"/>
          </w:tcPr>
          <w:p w14:paraId="353F79C5" w14:textId="77777777" w:rsidR="00CC7344" w:rsidRPr="000E0BBA" w:rsidRDefault="00CC7344" w:rsidP="001F1535">
            <w:pPr>
              <w:jc w:val="center"/>
              <w:rPr>
                <w:rFonts w:asciiTheme="minorHAnsi" w:hAnsiTheme="minorHAnsi" w:cstheme="minorHAnsi"/>
                <w:b/>
                <w:i/>
                <w:iCs/>
                <w:sz w:val="24"/>
                <w:szCs w:val="24"/>
              </w:rPr>
            </w:pPr>
            <w:r w:rsidRPr="000E0BBA">
              <w:rPr>
                <w:rFonts w:asciiTheme="minorHAnsi" w:hAnsiTheme="minorHAnsi" w:cstheme="minorHAnsi"/>
                <w:b/>
                <w:bCs/>
                <w:sz w:val="24"/>
                <w:szCs w:val="24"/>
              </w:rPr>
              <w:lastRenderedPageBreak/>
              <w:br w:type="page"/>
              <w:t xml:space="preserve">ALLEGATO B: </w:t>
            </w:r>
            <w:r w:rsidRPr="000E0BBA">
              <w:rPr>
                <w:rFonts w:asciiTheme="minorHAnsi" w:hAnsiTheme="minorHAnsi" w:cstheme="minorHAnsi"/>
                <w:b/>
                <w:sz w:val="24"/>
                <w:szCs w:val="24"/>
              </w:rPr>
              <w:t>GRIGLIA DI VALUTAZIONE DEI TITOLI PER ESPERTO</w:t>
            </w:r>
          </w:p>
        </w:tc>
      </w:tr>
      <w:tr w:rsidR="00CC7344" w:rsidRPr="000E0BBA" w14:paraId="53CACA10" w14:textId="77777777" w:rsidTr="00B52888">
        <w:tc>
          <w:tcPr>
            <w:tcW w:w="10207" w:type="dxa"/>
            <w:gridSpan w:val="7"/>
            <w:tcBorders>
              <w:top w:val="single" w:sz="4" w:space="0" w:color="000000"/>
              <w:left w:val="single" w:sz="4" w:space="0" w:color="000000"/>
              <w:bottom w:val="single" w:sz="4" w:space="0" w:color="000000"/>
              <w:right w:val="single" w:sz="4" w:space="0" w:color="000000"/>
            </w:tcBorders>
            <w:vAlign w:val="center"/>
            <w:hideMark/>
          </w:tcPr>
          <w:p w14:paraId="3472BAB7" w14:textId="77777777" w:rsidR="00CC7344" w:rsidRPr="000E0BBA" w:rsidRDefault="00CC7344" w:rsidP="001F1535">
            <w:pPr>
              <w:snapToGrid w:val="0"/>
              <w:rPr>
                <w:rFonts w:asciiTheme="minorHAnsi" w:hAnsiTheme="minorHAnsi" w:cstheme="minorHAnsi"/>
                <w:b/>
                <w:sz w:val="22"/>
                <w:szCs w:val="22"/>
              </w:rPr>
            </w:pPr>
            <w:r w:rsidRPr="000E0BBA">
              <w:rPr>
                <w:rFonts w:asciiTheme="minorHAnsi" w:hAnsiTheme="minorHAnsi" w:cstheme="minorHAnsi"/>
                <w:b/>
                <w:sz w:val="22"/>
                <w:szCs w:val="22"/>
                <w:u w:val="single"/>
              </w:rPr>
              <w:t>Criteri di ammissione:</w:t>
            </w:r>
            <w:r w:rsidRPr="000E0BBA">
              <w:rPr>
                <w:rFonts w:asciiTheme="minorHAnsi" w:hAnsiTheme="minorHAnsi" w:cstheme="minorHAnsi"/>
                <w:b/>
                <w:sz w:val="22"/>
                <w:szCs w:val="22"/>
              </w:rPr>
              <w:t xml:space="preserve"> </w:t>
            </w:r>
          </w:p>
          <w:p w14:paraId="3071CB6F" w14:textId="1B714FCB" w:rsidR="00CC7344" w:rsidRPr="000E0BBA" w:rsidRDefault="00CC7344" w:rsidP="006B052B">
            <w:pPr>
              <w:pStyle w:val="Paragrafoelenco"/>
              <w:numPr>
                <w:ilvl w:val="0"/>
                <w:numId w:val="3"/>
              </w:numPr>
              <w:rPr>
                <w:rFonts w:asciiTheme="minorHAnsi" w:hAnsiTheme="minorHAnsi" w:cstheme="minorHAnsi"/>
                <w:b/>
              </w:rPr>
            </w:pPr>
            <w:r w:rsidRPr="000E0BBA">
              <w:rPr>
                <w:rFonts w:asciiTheme="minorHAnsi" w:hAnsiTheme="minorHAnsi" w:cstheme="minorHAnsi"/>
                <w:b/>
                <w:sz w:val="22"/>
                <w:szCs w:val="22"/>
              </w:rPr>
              <w:t>essere in possesso dei requisiti di cui all’articolo 9 per il ruolo per cui si presenta domanda</w:t>
            </w:r>
          </w:p>
          <w:p w14:paraId="189629B5" w14:textId="77777777" w:rsidR="00CC7344" w:rsidRPr="000E0BBA" w:rsidRDefault="00CC7344" w:rsidP="006B052B">
            <w:pPr>
              <w:pStyle w:val="Paragrafoelenco"/>
              <w:numPr>
                <w:ilvl w:val="0"/>
                <w:numId w:val="3"/>
              </w:numPr>
              <w:rPr>
                <w:rFonts w:asciiTheme="minorHAnsi" w:hAnsiTheme="minorHAnsi" w:cstheme="minorHAnsi"/>
                <w:b/>
              </w:rPr>
            </w:pPr>
            <w:r w:rsidRPr="000E0BBA">
              <w:rPr>
                <w:rFonts w:asciiTheme="minorHAnsi" w:hAnsiTheme="minorHAnsi" w:cstheme="minorHAnsi"/>
                <w:b/>
                <w:sz w:val="22"/>
                <w:szCs w:val="22"/>
              </w:rPr>
              <w:t>essere docente interno per tutto il periodo dell’incarico</w:t>
            </w:r>
          </w:p>
        </w:tc>
      </w:tr>
      <w:tr w:rsidR="00CC7344" w:rsidRPr="000E0BBA" w14:paraId="217E42F2" w14:textId="77777777" w:rsidTr="00B52888">
        <w:tc>
          <w:tcPr>
            <w:tcW w:w="6238" w:type="dxa"/>
            <w:gridSpan w:val="4"/>
            <w:tcBorders>
              <w:top w:val="single" w:sz="4" w:space="0" w:color="000000"/>
              <w:left w:val="single" w:sz="4" w:space="0" w:color="000000"/>
              <w:bottom w:val="single" w:sz="4" w:space="0" w:color="000000"/>
              <w:right w:val="nil"/>
            </w:tcBorders>
            <w:vAlign w:val="center"/>
          </w:tcPr>
          <w:p w14:paraId="25B6A254" w14:textId="77777777" w:rsidR="00CC7344" w:rsidRPr="000E0BBA" w:rsidRDefault="00CC7344" w:rsidP="001F1535">
            <w:pPr>
              <w:snapToGrid w:val="0"/>
              <w:rPr>
                <w:rFonts w:asciiTheme="minorHAnsi" w:hAnsiTheme="minorHAnsi" w:cstheme="minorHAnsi"/>
                <w:b/>
              </w:rPr>
            </w:pPr>
            <w:r w:rsidRPr="000E0BBA">
              <w:rPr>
                <w:rFonts w:asciiTheme="minorHAnsi" w:hAnsiTheme="minorHAnsi" w:cstheme="minorHAnsi"/>
                <w:b/>
              </w:rPr>
              <w:t>L' ISTRUZIONE, LA FORMAZIONE</w:t>
            </w:r>
          </w:p>
          <w:p w14:paraId="06A47D04" w14:textId="728B3CE4" w:rsidR="00CC7344" w:rsidRPr="000E0BBA" w:rsidRDefault="00CC7344" w:rsidP="00B52888">
            <w:pPr>
              <w:snapToGrid w:val="0"/>
              <w:rPr>
                <w:rFonts w:asciiTheme="minorHAnsi" w:hAnsiTheme="minorHAnsi" w:cstheme="minorHAnsi"/>
                <w:b/>
              </w:rPr>
            </w:pPr>
            <w:r w:rsidRPr="000E0BBA">
              <w:rPr>
                <w:rFonts w:asciiTheme="minorHAnsi" w:hAnsiTheme="minorHAnsi" w:cstheme="minorHAnsi"/>
                <w:b/>
              </w:rPr>
              <w:t xml:space="preserve">NELLO SPECIFICO DIPARTIMENTO IN CUI SI CONCORRE </w:t>
            </w:r>
          </w:p>
        </w:tc>
        <w:tc>
          <w:tcPr>
            <w:tcW w:w="1276" w:type="dxa"/>
            <w:tcBorders>
              <w:top w:val="single" w:sz="4" w:space="0" w:color="000000"/>
              <w:left w:val="single" w:sz="4" w:space="0" w:color="000000"/>
              <w:bottom w:val="single" w:sz="4" w:space="0" w:color="000000"/>
              <w:right w:val="nil"/>
            </w:tcBorders>
            <w:vAlign w:val="center"/>
            <w:hideMark/>
          </w:tcPr>
          <w:p w14:paraId="6F5CADAF" w14:textId="77777777" w:rsidR="00CC7344" w:rsidRPr="000E0BBA" w:rsidRDefault="00CC7344" w:rsidP="00B52888">
            <w:pPr>
              <w:jc w:val="center"/>
              <w:rPr>
                <w:rFonts w:asciiTheme="minorHAnsi" w:hAnsiTheme="minorHAnsi" w:cstheme="minorHAnsi"/>
                <w:b/>
              </w:rPr>
            </w:pPr>
            <w:r w:rsidRPr="000E0BBA">
              <w:rPr>
                <w:rFonts w:asciiTheme="minorHAnsi" w:hAnsiTheme="minorHAnsi" w:cstheme="minorHAnsi"/>
                <w:b/>
              </w:rPr>
              <w:t>n. riferimento del curriculum</w:t>
            </w:r>
          </w:p>
        </w:tc>
        <w:tc>
          <w:tcPr>
            <w:tcW w:w="1275" w:type="dxa"/>
            <w:tcBorders>
              <w:top w:val="single" w:sz="4" w:space="0" w:color="000000"/>
              <w:left w:val="single" w:sz="4" w:space="0" w:color="000000"/>
              <w:bottom w:val="single" w:sz="4" w:space="0" w:color="000000"/>
              <w:right w:val="nil"/>
            </w:tcBorders>
            <w:vAlign w:val="center"/>
            <w:hideMark/>
          </w:tcPr>
          <w:p w14:paraId="51800B5C" w14:textId="77777777" w:rsidR="00CC7344" w:rsidRPr="000E0BBA" w:rsidRDefault="00CC7344" w:rsidP="00B52888">
            <w:pPr>
              <w:jc w:val="center"/>
              <w:rPr>
                <w:rFonts w:asciiTheme="minorHAnsi" w:hAnsiTheme="minorHAnsi" w:cstheme="minorHAnsi"/>
                <w:b/>
              </w:rPr>
            </w:pPr>
            <w:r w:rsidRPr="000E0BBA">
              <w:rPr>
                <w:rFonts w:asciiTheme="minorHAnsi" w:hAnsiTheme="minorHAnsi" w:cstheme="minorHAnsi"/>
                <w:b/>
              </w:rPr>
              <w:t>da compilare a cura del candidato</w:t>
            </w:r>
          </w:p>
        </w:tc>
        <w:tc>
          <w:tcPr>
            <w:tcW w:w="1418" w:type="dxa"/>
            <w:tcBorders>
              <w:top w:val="single" w:sz="4" w:space="0" w:color="000000"/>
              <w:left w:val="single" w:sz="4" w:space="0" w:color="000000"/>
              <w:bottom w:val="single" w:sz="4" w:space="0" w:color="000000"/>
              <w:right w:val="single" w:sz="4" w:space="0" w:color="000000"/>
            </w:tcBorders>
            <w:vAlign w:val="center"/>
            <w:hideMark/>
          </w:tcPr>
          <w:p w14:paraId="38409AC5" w14:textId="77777777" w:rsidR="00CC7344" w:rsidRPr="000E0BBA" w:rsidRDefault="00CC7344" w:rsidP="00B52888">
            <w:pPr>
              <w:jc w:val="center"/>
              <w:rPr>
                <w:rFonts w:asciiTheme="minorHAnsi" w:hAnsiTheme="minorHAnsi" w:cstheme="minorHAnsi"/>
                <w:b/>
              </w:rPr>
            </w:pPr>
            <w:r w:rsidRPr="000E0BBA">
              <w:rPr>
                <w:rFonts w:asciiTheme="minorHAnsi" w:hAnsiTheme="minorHAnsi" w:cstheme="minorHAnsi"/>
                <w:b/>
              </w:rPr>
              <w:t>da compilare a cura della commissione</w:t>
            </w:r>
          </w:p>
        </w:tc>
      </w:tr>
      <w:tr w:rsidR="00CC7344" w:rsidRPr="000E0BBA" w14:paraId="599D74A6" w14:textId="77777777" w:rsidTr="00B52888">
        <w:tc>
          <w:tcPr>
            <w:tcW w:w="3970" w:type="dxa"/>
            <w:vMerge w:val="restart"/>
            <w:tcBorders>
              <w:top w:val="single" w:sz="4" w:space="0" w:color="000000"/>
              <w:left w:val="single" w:sz="4" w:space="0" w:color="000000"/>
              <w:bottom w:val="single" w:sz="4" w:space="0" w:color="000000"/>
              <w:right w:val="nil"/>
            </w:tcBorders>
            <w:vAlign w:val="center"/>
            <w:hideMark/>
          </w:tcPr>
          <w:p w14:paraId="03DB0D6B" w14:textId="77777777" w:rsidR="00CC7344" w:rsidRPr="000E0BBA" w:rsidRDefault="00CC7344" w:rsidP="001F1535">
            <w:pPr>
              <w:rPr>
                <w:rFonts w:asciiTheme="minorHAnsi" w:hAnsiTheme="minorHAnsi" w:cstheme="minorHAnsi"/>
              </w:rPr>
            </w:pPr>
            <w:r w:rsidRPr="000E0BBA">
              <w:rPr>
                <w:rFonts w:asciiTheme="minorHAnsi" w:hAnsiTheme="minorHAnsi" w:cstheme="minorHAnsi"/>
                <w:b/>
              </w:rPr>
              <w:t xml:space="preserve">A1. LAUREA INERENTE AL RUOLO SPECIFICO </w:t>
            </w:r>
            <w:r w:rsidRPr="000E0BBA">
              <w:rPr>
                <w:rFonts w:asciiTheme="minorHAnsi" w:hAnsiTheme="minorHAnsi" w:cstheme="minorHAnsi"/>
              </w:rPr>
              <w:t>(vecchio ordinamento o magistrale)</w:t>
            </w:r>
          </w:p>
        </w:tc>
        <w:tc>
          <w:tcPr>
            <w:tcW w:w="1151" w:type="dxa"/>
            <w:vMerge w:val="restart"/>
            <w:tcBorders>
              <w:top w:val="single" w:sz="4" w:space="0" w:color="000000"/>
              <w:left w:val="single" w:sz="4" w:space="0" w:color="000000"/>
              <w:bottom w:val="single" w:sz="4" w:space="0" w:color="000000"/>
              <w:right w:val="nil"/>
            </w:tcBorders>
            <w:vAlign w:val="center"/>
            <w:hideMark/>
          </w:tcPr>
          <w:p w14:paraId="059E6AA3" w14:textId="77777777" w:rsidR="00CC7344" w:rsidRPr="000E0BBA" w:rsidRDefault="00CC7344" w:rsidP="001F1535">
            <w:pPr>
              <w:snapToGrid w:val="0"/>
              <w:rPr>
                <w:rFonts w:asciiTheme="minorHAnsi" w:hAnsiTheme="minorHAnsi" w:cstheme="minorHAnsi"/>
              </w:rPr>
            </w:pPr>
            <w:r w:rsidRPr="000E0BBA">
              <w:rPr>
                <w:rFonts w:asciiTheme="minorHAnsi" w:hAnsiTheme="minorHAnsi" w:cstheme="minorHAnsi"/>
              </w:rPr>
              <w:t>Verrà valutata una sola laurea</w:t>
            </w:r>
          </w:p>
        </w:tc>
        <w:tc>
          <w:tcPr>
            <w:tcW w:w="1117" w:type="dxa"/>
            <w:gridSpan w:val="2"/>
            <w:tcBorders>
              <w:top w:val="single" w:sz="4" w:space="0" w:color="000000"/>
              <w:left w:val="single" w:sz="4" w:space="0" w:color="000000"/>
              <w:bottom w:val="single" w:sz="4" w:space="0" w:color="000000"/>
              <w:right w:val="nil"/>
            </w:tcBorders>
            <w:vAlign w:val="center"/>
            <w:hideMark/>
          </w:tcPr>
          <w:p w14:paraId="296D9B80" w14:textId="77777777" w:rsidR="00CC7344" w:rsidRPr="000E0BBA" w:rsidRDefault="00CC7344" w:rsidP="001F1535">
            <w:pPr>
              <w:rPr>
                <w:rFonts w:asciiTheme="minorHAnsi" w:hAnsiTheme="minorHAnsi" w:cstheme="minorHAnsi"/>
              </w:rPr>
            </w:pPr>
            <w:r w:rsidRPr="000E0BBA">
              <w:rPr>
                <w:rFonts w:asciiTheme="minorHAnsi" w:hAnsiTheme="minorHAnsi" w:cstheme="minorHAnsi"/>
                <w:b/>
              </w:rPr>
              <w:t>PUNTI</w:t>
            </w:r>
          </w:p>
        </w:tc>
        <w:tc>
          <w:tcPr>
            <w:tcW w:w="1276" w:type="dxa"/>
            <w:tcBorders>
              <w:top w:val="single" w:sz="4" w:space="0" w:color="000000"/>
              <w:left w:val="single" w:sz="4" w:space="0" w:color="000000"/>
              <w:bottom w:val="single" w:sz="4" w:space="0" w:color="000000"/>
              <w:right w:val="nil"/>
            </w:tcBorders>
            <w:vAlign w:val="center"/>
          </w:tcPr>
          <w:p w14:paraId="6CF33E63" w14:textId="77777777" w:rsidR="00CC7344" w:rsidRPr="000E0BBA" w:rsidRDefault="00CC7344" w:rsidP="001F1535">
            <w:pPr>
              <w:snapToGrid w:val="0"/>
              <w:rPr>
                <w:rFonts w:asciiTheme="minorHAnsi" w:hAnsiTheme="minorHAnsi" w:cstheme="minorHAnsi"/>
              </w:rPr>
            </w:pPr>
          </w:p>
        </w:tc>
        <w:tc>
          <w:tcPr>
            <w:tcW w:w="1275" w:type="dxa"/>
            <w:tcBorders>
              <w:top w:val="single" w:sz="4" w:space="0" w:color="000000"/>
              <w:left w:val="single" w:sz="4" w:space="0" w:color="000000"/>
              <w:bottom w:val="single" w:sz="4" w:space="0" w:color="000000"/>
              <w:right w:val="nil"/>
            </w:tcBorders>
            <w:vAlign w:val="center"/>
          </w:tcPr>
          <w:p w14:paraId="4AAD4158" w14:textId="77777777" w:rsidR="00CC7344" w:rsidRPr="000E0BBA" w:rsidRDefault="00CC7344" w:rsidP="001F1535">
            <w:pPr>
              <w:snapToGrid w:val="0"/>
              <w:rPr>
                <w:rFonts w:asciiTheme="minorHAnsi" w:hAnsiTheme="minorHAnsi" w:cstheme="minorHAnsi"/>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73B09DAA" w14:textId="77777777" w:rsidR="00CC7344" w:rsidRPr="000E0BBA" w:rsidRDefault="00CC7344" w:rsidP="001F1535">
            <w:pPr>
              <w:snapToGrid w:val="0"/>
              <w:rPr>
                <w:rFonts w:asciiTheme="minorHAnsi" w:hAnsiTheme="minorHAnsi" w:cstheme="minorHAnsi"/>
              </w:rPr>
            </w:pPr>
          </w:p>
        </w:tc>
      </w:tr>
      <w:tr w:rsidR="00CC7344" w:rsidRPr="000E0BBA" w14:paraId="2F93D16D" w14:textId="77777777" w:rsidTr="00B52888">
        <w:tc>
          <w:tcPr>
            <w:tcW w:w="3970" w:type="dxa"/>
            <w:vMerge/>
            <w:tcBorders>
              <w:top w:val="single" w:sz="4" w:space="0" w:color="000000"/>
              <w:left w:val="single" w:sz="4" w:space="0" w:color="000000"/>
              <w:bottom w:val="single" w:sz="4" w:space="0" w:color="000000"/>
              <w:right w:val="nil"/>
            </w:tcBorders>
            <w:vAlign w:val="center"/>
            <w:hideMark/>
          </w:tcPr>
          <w:p w14:paraId="0890E1BE" w14:textId="77777777" w:rsidR="00CC7344" w:rsidRPr="000E0BBA" w:rsidRDefault="00CC7344" w:rsidP="001F1535">
            <w:pPr>
              <w:rPr>
                <w:rFonts w:asciiTheme="minorHAnsi" w:hAnsiTheme="minorHAnsi" w:cstheme="minorHAnsi"/>
              </w:rPr>
            </w:pPr>
          </w:p>
        </w:tc>
        <w:tc>
          <w:tcPr>
            <w:tcW w:w="1151" w:type="dxa"/>
            <w:vMerge/>
            <w:tcBorders>
              <w:top w:val="single" w:sz="4" w:space="0" w:color="000000"/>
              <w:left w:val="single" w:sz="4" w:space="0" w:color="000000"/>
              <w:bottom w:val="single" w:sz="4" w:space="0" w:color="000000"/>
              <w:right w:val="nil"/>
            </w:tcBorders>
            <w:vAlign w:val="center"/>
            <w:hideMark/>
          </w:tcPr>
          <w:p w14:paraId="3930FCE8" w14:textId="77777777" w:rsidR="00CC7344" w:rsidRPr="000E0BBA" w:rsidRDefault="00CC7344" w:rsidP="001F1535">
            <w:pPr>
              <w:rPr>
                <w:rFonts w:asciiTheme="minorHAnsi" w:hAnsiTheme="minorHAnsi" w:cstheme="minorHAnsi"/>
              </w:rPr>
            </w:pPr>
          </w:p>
        </w:tc>
        <w:tc>
          <w:tcPr>
            <w:tcW w:w="1117" w:type="dxa"/>
            <w:gridSpan w:val="2"/>
            <w:tcBorders>
              <w:top w:val="single" w:sz="4" w:space="0" w:color="000000"/>
              <w:left w:val="single" w:sz="4" w:space="0" w:color="000000"/>
              <w:bottom w:val="single" w:sz="4" w:space="0" w:color="000000"/>
              <w:right w:val="nil"/>
            </w:tcBorders>
            <w:vAlign w:val="center"/>
            <w:hideMark/>
          </w:tcPr>
          <w:p w14:paraId="276323AE" w14:textId="77777777" w:rsidR="00CC7344" w:rsidRPr="000E0BBA" w:rsidRDefault="00CC7344" w:rsidP="001F1535">
            <w:pPr>
              <w:rPr>
                <w:rFonts w:asciiTheme="minorHAnsi" w:hAnsiTheme="minorHAnsi" w:cstheme="minorHAnsi"/>
              </w:rPr>
            </w:pPr>
            <w:r w:rsidRPr="000E0BBA">
              <w:rPr>
                <w:rFonts w:asciiTheme="minorHAnsi" w:hAnsiTheme="minorHAnsi" w:cstheme="minorHAnsi"/>
                <w:b/>
              </w:rPr>
              <w:t>20</w:t>
            </w:r>
          </w:p>
        </w:tc>
        <w:tc>
          <w:tcPr>
            <w:tcW w:w="1276" w:type="dxa"/>
            <w:tcBorders>
              <w:top w:val="single" w:sz="4" w:space="0" w:color="000000"/>
              <w:left w:val="single" w:sz="4" w:space="0" w:color="000000"/>
              <w:bottom w:val="single" w:sz="4" w:space="0" w:color="000000"/>
              <w:right w:val="nil"/>
            </w:tcBorders>
            <w:vAlign w:val="center"/>
          </w:tcPr>
          <w:p w14:paraId="215C840F" w14:textId="77777777" w:rsidR="00CC7344" w:rsidRPr="000E0BBA" w:rsidRDefault="00CC7344" w:rsidP="001F1535">
            <w:pPr>
              <w:snapToGrid w:val="0"/>
              <w:rPr>
                <w:rFonts w:asciiTheme="minorHAnsi" w:hAnsiTheme="minorHAnsi" w:cstheme="minorHAnsi"/>
              </w:rPr>
            </w:pPr>
          </w:p>
        </w:tc>
        <w:tc>
          <w:tcPr>
            <w:tcW w:w="1275" w:type="dxa"/>
            <w:tcBorders>
              <w:top w:val="single" w:sz="4" w:space="0" w:color="000000"/>
              <w:left w:val="single" w:sz="4" w:space="0" w:color="000000"/>
              <w:bottom w:val="single" w:sz="4" w:space="0" w:color="000000"/>
              <w:right w:val="nil"/>
            </w:tcBorders>
            <w:vAlign w:val="center"/>
          </w:tcPr>
          <w:p w14:paraId="7542EF9D" w14:textId="77777777" w:rsidR="00CC7344" w:rsidRPr="000E0BBA" w:rsidRDefault="00CC7344" w:rsidP="001F1535">
            <w:pPr>
              <w:snapToGrid w:val="0"/>
              <w:rPr>
                <w:rFonts w:asciiTheme="minorHAnsi" w:hAnsiTheme="minorHAnsi" w:cstheme="minorHAnsi"/>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23EF54C5" w14:textId="77777777" w:rsidR="00CC7344" w:rsidRPr="000E0BBA" w:rsidRDefault="00CC7344" w:rsidP="001F1535">
            <w:pPr>
              <w:snapToGrid w:val="0"/>
              <w:rPr>
                <w:rFonts w:asciiTheme="minorHAnsi" w:hAnsiTheme="minorHAnsi" w:cstheme="minorHAnsi"/>
              </w:rPr>
            </w:pPr>
          </w:p>
        </w:tc>
      </w:tr>
      <w:tr w:rsidR="00CC7344" w:rsidRPr="000E0BBA" w14:paraId="618CCF64" w14:textId="77777777" w:rsidTr="00B52888">
        <w:trPr>
          <w:trHeight w:val="758"/>
        </w:trPr>
        <w:tc>
          <w:tcPr>
            <w:tcW w:w="3970" w:type="dxa"/>
            <w:tcBorders>
              <w:top w:val="single" w:sz="4" w:space="0" w:color="000000"/>
              <w:left w:val="single" w:sz="4" w:space="0" w:color="000000"/>
              <w:bottom w:val="single" w:sz="4" w:space="0" w:color="000000"/>
            </w:tcBorders>
            <w:shd w:val="clear" w:color="auto" w:fill="auto"/>
            <w:vAlign w:val="center"/>
          </w:tcPr>
          <w:p w14:paraId="54D5FD7E" w14:textId="77777777" w:rsidR="00CC7344" w:rsidRPr="000E0BBA" w:rsidRDefault="00CC7344" w:rsidP="001F1535">
            <w:pPr>
              <w:rPr>
                <w:rFonts w:asciiTheme="minorHAnsi" w:hAnsiTheme="minorHAnsi" w:cstheme="minorHAnsi"/>
                <w:b/>
              </w:rPr>
            </w:pPr>
            <w:r w:rsidRPr="000E0BBA">
              <w:rPr>
                <w:rFonts w:asciiTheme="minorHAnsi" w:hAnsiTheme="minorHAnsi" w:cstheme="minorHAnsi"/>
                <w:b/>
              </w:rPr>
              <w:t>A2. LAUREA TRIENNALE INERENTE AL RUOLO SPECIFICO</w:t>
            </w:r>
            <w:r w:rsidRPr="000E0BBA">
              <w:rPr>
                <w:rFonts w:asciiTheme="minorHAnsi" w:hAnsiTheme="minorHAnsi" w:cstheme="minorHAnsi"/>
                <w:bCs/>
              </w:rPr>
              <w:t xml:space="preserve"> (in alternativa al punto A1)</w:t>
            </w:r>
          </w:p>
        </w:tc>
        <w:tc>
          <w:tcPr>
            <w:tcW w:w="1151" w:type="dxa"/>
            <w:tcBorders>
              <w:top w:val="single" w:sz="4" w:space="0" w:color="000000"/>
              <w:left w:val="single" w:sz="4" w:space="0" w:color="000000"/>
              <w:bottom w:val="single" w:sz="4" w:space="0" w:color="000000"/>
            </w:tcBorders>
            <w:shd w:val="clear" w:color="auto" w:fill="auto"/>
          </w:tcPr>
          <w:p w14:paraId="306A9BC6" w14:textId="77777777" w:rsidR="00CC7344" w:rsidRPr="000E0BBA" w:rsidRDefault="00CC7344" w:rsidP="001F1535">
            <w:pPr>
              <w:rPr>
                <w:rFonts w:asciiTheme="minorHAnsi" w:hAnsiTheme="minorHAnsi" w:cstheme="minorHAnsi"/>
                <w:b/>
              </w:rPr>
            </w:pPr>
            <w:r w:rsidRPr="000E0BBA">
              <w:rPr>
                <w:rFonts w:asciiTheme="minorHAnsi" w:hAnsiTheme="minorHAnsi" w:cstheme="minorHAnsi"/>
              </w:rPr>
              <w:t>Verrà valutata una sola laurea</w:t>
            </w:r>
          </w:p>
        </w:tc>
        <w:tc>
          <w:tcPr>
            <w:tcW w:w="1117" w:type="dxa"/>
            <w:gridSpan w:val="2"/>
            <w:tcBorders>
              <w:top w:val="single" w:sz="4" w:space="0" w:color="000000"/>
              <w:left w:val="single" w:sz="4" w:space="0" w:color="000000"/>
              <w:bottom w:val="single" w:sz="4" w:space="0" w:color="000000"/>
              <w:right w:val="nil"/>
            </w:tcBorders>
            <w:vAlign w:val="center"/>
          </w:tcPr>
          <w:p w14:paraId="04E6BBF9" w14:textId="77777777" w:rsidR="00CC7344" w:rsidRPr="000E0BBA" w:rsidRDefault="00CC7344" w:rsidP="001F1535">
            <w:pPr>
              <w:rPr>
                <w:rFonts w:asciiTheme="minorHAnsi" w:hAnsiTheme="minorHAnsi" w:cstheme="minorHAnsi"/>
                <w:b/>
              </w:rPr>
            </w:pPr>
            <w:r w:rsidRPr="000E0BBA">
              <w:rPr>
                <w:rFonts w:asciiTheme="minorHAnsi" w:hAnsiTheme="minorHAnsi" w:cstheme="minorHAnsi"/>
                <w:b/>
              </w:rPr>
              <w:t>10</w:t>
            </w:r>
          </w:p>
        </w:tc>
        <w:tc>
          <w:tcPr>
            <w:tcW w:w="1276" w:type="dxa"/>
            <w:tcBorders>
              <w:top w:val="single" w:sz="4" w:space="0" w:color="000000"/>
              <w:left w:val="single" w:sz="4" w:space="0" w:color="000000"/>
              <w:bottom w:val="single" w:sz="4" w:space="0" w:color="000000"/>
              <w:right w:val="nil"/>
            </w:tcBorders>
            <w:vAlign w:val="center"/>
          </w:tcPr>
          <w:p w14:paraId="22C5E60C" w14:textId="77777777" w:rsidR="00CC7344" w:rsidRPr="000E0BBA" w:rsidRDefault="00CC7344" w:rsidP="001F1535">
            <w:pPr>
              <w:snapToGrid w:val="0"/>
              <w:rPr>
                <w:rFonts w:asciiTheme="minorHAnsi" w:hAnsiTheme="minorHAnsi" w:cstheme="minorHAnsi"/>
              </w:rPr>
            </w:pPr>
          </w:p>
        </w:tc>
        <w:tc>
          <w:tcPr>
            <w:tcW w:w="1275" w:type="dxa"/>
            <w:tcBorders>
              <w:top w:val="single" w:sz="4" w:space="0" w:color="000000"/>
              <w:left w:val="single" w:sz="4" w:space="0" w:color="000000"/>
              <w:bottom w:val="single" w:sz="4" w:space="0" w:color="000000"/>
              <w:right w:val="nil"/>
            </w:tcBorders>
            <w:vAlign w:val="center"/>
          </w:tcPr>
          <w:p w14:paraId="1D1722BE" w14:textId="77777777" w:rsidR="00CC7344" w:rsidRPr="000E0BBA" w:rsidRDefault="00CC7344" w:rsidP="001F1535">
            <w:pPr>
              <w:snapToGrid w:val="0"/>
              <w:rPr>
                <w:rFonts w:asciiTheme="minorHAnsi" w:hAnsiTheme="minorHAnsi" w:cstheme="minorHAnsi"/>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1B9C9856" w14:textId="77777777" w:rsidR="00CC7344" w:rsidRPr="000E0BBA" w:rsidRDefault="00CC7344" w:rsidP="001F1535">
            <w:pPr>
              <w:snapToGrid w:val="0"/>
              <w:rPr>
                <w:rFonts w:asciiTheme="minorHAnsi" w:hAnsiTheme="minorHAnsi" w:cstheme="minorHAnsi"/>
              </w:rPr>
            </w:pPr>
          </w:p>
        </w:tc>
      </w:tr>
      <w:tr w:rsidR="00CC7344" w:rsidRPr="000E0BBA" w14:paraId="5316AD8B" w14:textId="77777777" w:rsidTr="00B52888">
        <w:trPr>
          <w:trHeight w:val="758"/>
        </w:trPr>
        <w:tc>
          <w:tcPr>
            <w:tcW w:w="3970" w:type="dxa"/>
            <w:tcBorders>
              <w:top w:val="single" w:sz="4" w:space="0" w:color="000000"/>
              <w:left w:val="single" w:sz="4" w:space="0" w:color="000000"/>
              <w:bottom w:val="single" w:sz="4" w:space="0" w:color="000000"/>
            </w:tcBorders>
            <w:shd w:val="clear" w:color="auto" w:fill="auto"/>
            <w:vAlign w:val="center"/>
          </w:tcPr>
          <w:p w14:paraId="71FD1959" w14:textId="77777777" w:rsidR="00CC7344" w:rsidRPr="000E0BBA" w:rsidRDefault="00CC7344" w:rsidP="001F1535">
            <w:pPr>
              <w:rPr>
                <w:rFonts w:asciiTheme="minorHAnsi" w:hAnsiTheme="minorHAnsi" w:cstheme="minorHAnsi"/>
                <w:b/>
              </w:rPr>
            </w:pPr>
            <w:r w:rsidRPr="000E0BBA">
              <w:rPr>
                <w:rFonts w:asciiTheme="minorHAnsi" w:hAnsiTheme="minorHAnsi" w:cstheme="minorHAnsi"/>
                <w:b/>
              </w:rPr>
              <w:t xml:space="preserve">A3. DIPLOMA DI ISTRUZIONE SECONDARIA </w:t>
            </w:r>
            <w:r w:rsidRPr="000E0BBA">
              <w:rPr>
                <w:rFonts w:asciiTheme="minorHAnsi" w:hAnsiTheme="minorHAnsi" w:cstheme="minorHAnsi"/>
                <w:bCs/>
              </w:rPr>
              <w:t>(in alternativa ai punti A1 e A2)</w:t>
            </w:r>
          </w:p>
        </w:tc>
        <w:tc>
          <w:tcPr>
            <w:tcW w:w="1151" w:type="dxa"/>
            <w:tcBorders>
              <w:top w:val="single" w:sz="4" w:space="0" w:color="000000"/>
              <w:left w:val="single" w:sz="4" w:space="0" w:color="000000"/>
              <w:bottom w:val="single" w:sz="4" w:space="0" w:color="000000"/>
            </w:tcBorders>
            <w:shd w:val="clear" w:color="auto" w:fill="auto"/>
          </w:tcPr>
          <w:p w14:paraId="15C26C5D" w14:textId="77777777" w:rsidR="00CC7344" w:rsidRPr="000E0BBA" w:rsidRDefault="00CC7344" w:rsidP="001F1535">
            <w:pPr>
              <w:rPr>
                <w:rFonts w:asciiTheme="minorHAnsi" w:hAnsiTheme="minorHAnsi" w:cstheme="minorHAnsi"/>
                <w:b/>
              </w:rPr>
            </w:pPr>
            <w:r w:rsidRPr="000E0BBA">
              <w:rPr>
                <w:rFonts w:asciiTheme="minorHAnsi" w:hAnsiTheme="minorHAnsi" w:cstheme="minorHAnsi"/>
              </w:rPr>
              <w:t>Verrà valutato un solo titolo</w:t>
            </w:r>
          </w:p>
        </w:tc>
        <w:tc>
          <w:tcPr>
            <w:tcW w:w="1117" w:type="dxa"/>
            <w:gridSpan w:val="2"/>
            <w:tcBorders>
              <w:top w:val="single" w:sz="4" w:space="0" w:color="000000"/>
              <w:left w:val="single" w:sz="4" w:space="0" w:color="000000"/>
              <w:bottom w:val="single" w:sz="4" w:space="0" w:color="000000"/>
              <w:right w:val="nil"/>
            </w:tcBorders>
            <w:vAlign w:val="center"/>
          </w:tcPr>
          <w:p w14:paraId="5EC3D72B" w14:textId="77777777" w:rsidR="00CC7344" w:rsidRPr="000E0BBA" w:rsidRDefault="00CC7344" w:rsidP="001F1535">
            <w:pPr>
              <w:rPr>
                <w:rFonts w:asciiTheme="minorHAnsi" w:hAnsiTheme="minorHAnsi" w:cstheme="minorHAnsi"/>
                <w:b/>
              </w:rPr>
            </w:pPr>
            <w:r w:rsidRPr="000E0BBA">
              <w:rPr>
                <w:rFonts w:asciiTheme="minorHAnsi" w:hAnsiTheme="minorHAnsi" w:cstheme="minorHAnsi"/>
                <w:b/>
              </w:rPr>
              <w:t>5</w:t>
            </w:r>
          </w:p>
        </w:tc>
        <w:tc>
          <w:tcPr>
            <w:tcW w:w="1276" w:type="dxa"/>
            <w:tcBorders>
              <w:top w:val="single" w:sz="4" w:space="0" w:color="000000"/>
              <w:left w:val="single" w:sz="4" w:space="0" w:color="000000"/>
              <w:bottom w:val="single" w:sz="4" w:space="0" w:color="000000"/>
              <w:right w:val="nil"/>
            </w:tcBorders>
            <w:vAlign w:val="center"/>
          </w:tcPr>
          <w:p w14:paraId="1A226CFB" w14:textId="77777777" w:rsidR="00CC7344" w:rsidRPr="000E0BBA" w:rsidRDefault="00CC7344" w:rsidP="001F1535">
            <w:pPr>
              <w:snapToGrid w:val="0"/>
              <w:rPr>
                <w:rFonts w:asciiTheme="minorHAnsi" w:hAnsiTheme="minorHAnsi" w:cstheme="minorHAnsi"/>
              </w:rPr>
            </w:pPr>
          </w:p>
        </w:tc>
        <w:tc>
          <w:tcPr>
            <w:tcW w:w="1275" w:type="dxa"/>
            <w:tcBorders>
              <w:top w:val="single" w:sz="4" w:space="0" w:color="000000"/>
              <w:left w:val="single" w:sz="4" w:space="0" w:color="000000"/>
              <w:bottom w:val="single" w:sz="4" w:space="0" w:color="000000"/>
              <w:right w:val="nil"/>
            </w:tcBorders>
            <w:vAlign w:val="center"/>
          </w:tcPr>
          <w:p w14:paraId="35BBA34A" w14:textId="77777777" w:rsidR="00CC7344" w:rsidRPr="000E0BBA" w:rsidRDefault="00CC7344" w:rsidP="001F1535">
            <w:pPr>
              <w:snapToGrid w:val="0"/>
              <w:rPr>
                <w:rFonts w:asciiTheme="minorHAnsi" w:hAnsiTheme="minorHAnsi" w:cstheme="minorHAnsi"/>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7A741A02" w14:textId="77777777" w:rsidR="00CC7344" w:rsidRPr="000E0BBA" w:rsidRDefault="00CC7344" w:rsidP="001F1535">
            <w:pPr>
              <w:snapToGrid w:val="0"/>
              <w:rPr>
                <w:rFonts w:asciiTheme="minorHAnsi" w:hAnsiTheme="minorHAnsi" w:cstheme="minorHAnsi"/>
              </w:rPr>
            </w:pPr>
          </w:p>
        </w:tc>
      </w:tr>
      <w:tr w:rsidR="00CC7344" w:rsidRPr="000E0BBA" w14:paraId="5B6B2C8F" w14:textId="77777777" w:rsidTr="00B52888">
        <w:trPr>
          <w:trHeight w:val="398"/>
        </w:trPr>
        <w:tc>
          <w:tcPr>
            <w:tcW w:w="5134" w:type="dxa"/>
            <w:gridSpan w:val="3"/>
            <w:tcBorders>
              <w:top w:val="single" w:sz="4" w:space="0" w:color="000000"/>
              <w:left w:val="single" w:sz="4" w:space="0" w:color="000000"/>
              <w:bottom w:val="single" w:sz="4" w:space="0" w:color="000000"/>
            </w:tcBorders>
            <w:shd w:val="clear" w:color="auto" w:fill="auto"/>
            <w:vAlign w:val="center"/>
          </w:tcPr>
          <w:p w14:paraId="280CA037" w14:textId="77777777" w:rsidR="00CC7344" w:rsidRPr="000E0BBA" w:rsidRDefault="00CC7344" w:rsidP="001F1535">
            <w:pPr>
              <w:rPr>
                <w:rFonts w:asciiTheme="minorHAnsi" w:hAnsiTheme="minorHAnsi" w:cstheme="minorHAnsi"/>
                <w:b/>
              </w:rPr>
            </w:pPr>
            <w:r w:rsidRPr="000E0BBA">
              <w:rPr>
                <w:rFonts w:asciiTheme="minorHAnsi" w:hAnsiTheme="minorHAnsi" w:cstheme="minorHAnsi"/>
                <w:b/>
              </w:rPr>
              <w:t>A4. DOTTORATO DI RICERCA ATTINENTE ALLA SELEZIONE</w:t>
            </w:r>
          </w:p>
        </w:tc>
        <w:tc>
          <w:tcPr>
            <w:tcW w:w="1104" w:type="dxa"/>
            <w:tcBorders>
              <w:top w:val="single" w:sz="4" w:space="0" w:color="000000"/>
              <w:left w:val="single" w:sz="4" w:space="0" w:color="000000"/>
              <w:bottom w:val="single" w:sz="4" w:space="0" w:color="000000"/>
              <w:right w:val="nil"/>
            </w:tcBorders>
            <w:vAlign w:val="center"/>
          </w:tcPr>
          <w:p w14:paraId="076B14FB" w14:textId="77777777" w:rsidR="00CC7344" w:rsidRPr="000E0BBA" w:rsidRDefault="00CC7344" w:rsidP="001F1535">
            <w:pPr>
              <w:rPr>
                <w:rFonts w:asciiTheme="minorHAnsi" w:hAnsiTheme="minorHAnsi" w:cstheme="minorHAnsi"/>
                <w:b/>
              </w:rPr>
            </w:pPr>
            <w:r w:rsidRPr="000E0BBA">
              <w:rPr>
                <w:rFonts w:asciiTheme="minorHAnsi" w:hAnsiTheme="minorHAnsi" w:cstheme="minorHAnsi"/>
                <w:b/>
              </w:rPr>
              <w:t>5</w:t>
            </w:r>
          </w:p>
        </w:tc>
        <w:tc>
          <w:tcPr>
            <w:tcW w:w="1276" w:type="dxa"/>
            <w:tcBorders>
              <w:top w:val="single" w:sz="4" w:space="0" w:color="000000"/>
              <w:left w:val="single" w:sz="4" w:space="0" w:color="000000"/>
              <w:bottom w:val="single" w:sz="4" w:space="0" w:color="000000"/>
              <w:right w:val="nil"/>
            </w:tcBorders>
            <w:vAlign w:val="center"/>
          </w:tcPr>
          <w:p w14:paraId="3210A119" w14:textId="77777777" w:rsidR="00CC7344" w:rsidRPr="000E0BBA" w:rsidRDefault="00CC7344" w:rsidP="001F1535">
            <w:pPr>
              <w:snapToGrid w:val="0"/>
              <w:rPr>
                <w:rFonts w:asciiTheme="minorHAnsi" w:hAnsiTheme="minorHAnsi" w:cstheme="minorHAnsi"/>
              </w:rPr>
            </w:pPr>
          </w:p>
        </w:tc>
        <w:tc>
          <w:tcPr>
            <w:tcW w:w="1275" w:type="dxa"/>
            <w:tcBorders>
              <w:top w:val="single" w:sz="4" w:space="0" w:color="000000"/>
              <w:left w:val="single" w:sz="4" w:space="0" w:color="000000"/>
              <w:bottom w:val="single" w:sz="4" w:space="0" w:color="000000"/>
              <w:right w:val="nil"/>
            </w:tcBorders>
            <w:vAlign w:val="center"/>
          </w:tcPr>
          <w:p w14:paraId="43011399" w14:textId="77777777" w:rsidR="00CC7344" w:rsidRPr="000E0BBA" w:rsidRDefault="00CC7344" w:rsidP="001F1535">
            <w:pPr>
              <w:snapToGrid w:val="0"/>
              <w:rPr>
                <w:rFonts w:asciiTheme="minorHAnsi" w:hAnsiTheme="minorHAnsi" w:cstheme="minorHAnsi"/>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1B59B46B" w14:textId="77777777" w:rsidR="00CC7344" w:rsidRPr="000E0BBA" w:rsidRDefault="00CC7344" w:rsidP="001F1535">
            <w:pPr>
              <w:snapToGrid w:val="0"/>
              <w:rPr>
                <w:rFonts w:asciiTheme="minorHAnsi" w:hAnsiTheme="minorHAnsi" w:cstheme="minorHAnsi"/>
              </w:rPr>
            </w:pPr>
          </w:p>
        </w:tc>
      </w:tr>
      <w:tr w:rsidR="00CC7344" w:rsidRPr="000E0BBA" w14:paraId="3C04DA1D" w14:textId="77777777" w:rsidTr="00B52888">
        <w:trPr>
          <w:trHeight w:val="363"/>
        </w:trPr>
        <w:tc>
          <w:tcPr>
            <w:tcW w:w="5134" w:type="dxa"/>
            <w:gridSpan w:val="3"/>
            <w:tcBorders>
              <w:top w:val="single" w:sz="4" w:space="0" w:color="000000"/>
              <w:left w:val="single" w:sz="4" w:space="0" w:color="000000"/>
              <w:bottom w:val="single" w:sz="4" w:space="0" w:color="000000"/>
            </w:tcBorders>
            <w:shd w:val="clear" w:color="auto" w:fill="auto"/>
            <w:vAlign w:val="center"/>
          </w:tcPr>
          <w:p w14:paraId="399952ED" w14:textId="77777777" w:rsidR="00CC7344" w:rsidRPr="000E0BBA" w:rsidRDefault="00CC7344" w:rsidP="001F1535">
            <w:pPr>
              <w:rPr>
                <w:rFonts w:asciiTheme="minorHAnsi" w:hAnsiTheme="minorHAnsi" w:cstheme="minorHAnsi"/>
                <w:b/>
              </w:rPr>
            </w:pPr>
            <w:r w:rsidRPr="000E0BBA">
              <w:rPr>
                <w:rFonts w:asciiTheme="minorHAnsi" w:hAnsiTheme="minorHAnsi" w:cstheme="minorHAnsi"/>
                <w:b/>
              </w:rPr>
              <w:t>A5. MASTER UNIVERSITARIO DI II LIVELLO ATTINENTE ALLA SELEZIONE</w:t>
            </w:r>
          </w:p>
        </w:tc>
        <w:tc>
          <w:tcPr>
            <w:tcW w:w="1104" w:type="dxa"/>
            <w:tcBorders>
              <w:top w:val="single" w:sz="4" w:space="0" w:color="000000"/>
              <w:left w:val="single" w:sz="4" w:space="0" w:color="000000"/>
              <w:bottom w:val="single" w:sz="4" w:space="0" w:color="000000"/>
              <w:right w:val="nil"/>
            </w:tcBorders>
            <w:vAlign w:val="center"/>
          </w:tcPr>
          <w:p w14:paraId="4A0F13EE" w14:textId="77777777" w:rsidR="00CC7344" w:rsidRPr="000E0BBA" w:rsidRDefault="00CC7344" w:rsidP="001F1535">
            <w:pPr>
              <w:rPr>
                <w:rFonts w:asciiTheme="minorHAnsi" w:hAnsiTheme="minorHAnsi" w:cstheme="minorHAnsi"/>
                <w:b/>
              </w:rPr>
            </w:pPr>
            <w:r w:rsidRPr="000E0BBA">
              <w:rPr>
                <w:rFonts w:asciiTheme="minorHAnsi" w:hAnsiTheme="minorHAnsi" w:cstheme="minorHAnsi"/>
                <w:b/>
              </w:rPr>
              <w:t>5</w:t>
            </w:r>
          </w:p>
        </w:tc>
        <w:tc>
          <w:tcPr>
            <w:tcW w:w="1276" w:type="dxa"/>
            <w:tcBorders>
              <w:top w:val="single" w:sz="4" w:space="0" w:color="000000"/>
              <w:left w:val="single" w:sz="4" w:space="0" w:color="000000"/>
              <w:bottom w:val="single" w:sz="4" w:space="0" w:color="000000"/>
              <w:right w:val="nil"/>
            </w:tcBorders>
            <w:vAlign w:val="center"/>
          </w:tcPr>
          <w:p w14:paraId="3F7C7664" w14:textId="77777777" w:rsidR="00CC7344" w:rsidRPr="000E0BBA" w:rsidRDefault="00CC7344" w:rsidP="001F1535">
            <w:pPr>
              <w:snapToGrid w:val="0"/>
              <w:rPr>
                <w:rFonts w:asciiTheme="minorHAnsi" w:hAnsiTheme="minorHAnsi" w:cstheme="minorHAnsi"/>
              </w:rPr>
            </w:pPr>
          </w:p>
        </w:tc>
        <w:tc>
          <w:tcPr>
            <w:tcW w:w="1275" w:type="dxa"/>
            <w:tcBorders>
              <w:top w:val="single" w:sz="4" w:space="0" w:color="000000"/>
              <w:left w:val="single" w:sz="4" w:space="0" w:color="000000"/>
              <w:bottom w:val="single" w:sz="4" w:space="0" w:color="000000"/>
              <w:right w:val="nil"/>
            </w:tcBorders>
            <w:vAlign w:val="center"/>
          </w:tcPr>
          <w:p w14:paraId="24D6A782" w14:textId="77777777" w:rsidR="00CC7344" w:rsidRPr="000E0BBA" w:rsidRDefault="00CC7344" w:rsidP="001F1535">
            <w:pPr>
              <w:snapToGrid w:val="0"/>
              <w:rPr>
                <w:rFonts w:asciiTheme="minorHAnsi" w:hAnsiTheme="minorHAnsi" w:cstheme="minorHAnsi"/>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59E4DD26" w14:textId="77777777" w:rsidR="00CC7344" w:rsidRPr="000E0BBA" w:rsidRDefault="00CC7344" w:rsidP="001F1535">
            <w:pPr>
              <w:snapToGrid w:val="0"/>
              <w:rPr>
                <w:rFonts w:asciiTheme="minorHAnsi" w:hAnsiTheme="minorHAnsi" w:cstheme="minorHAnsi"/>
              </w:rPr>
            </w:pPr>
          </w:p>
        </w:tc>
      </w:tr>
      <w:tr w:rsidR="00CC7344" w:rsidRPr="000E0BBA" w14:paraId="03B5A7A3" w14:textId="77777777" w:rsidTr="00B52888">
        <w:trPr>
          <w:trHeight w:val="597"/>
        </w:trPr>
        <w:tc>
          <w:tcPr>
            <w:tcW w:w="5134" w:type="dxa"/>
            <w:gridSpan w:val="3"/>
            <w:tcBorders>
              <w:top w:val="single" w:sz="4" w:space="0" w:color="000000"/>
              <w:left w:val="single" w:sz="4" w:space="0" w:color="000000"/>
              <w:bottom w:val="single" w:sz="4" w:space="0" w:color="000000"/>
            </w:tcBorders>
            <w:shd w:val="clear" w:color="auto" w:fill="auto"/>
            <w:vAlign w:val="center"/>
          </w:tcPr>
          <w:p w14:paraId="2130662D" w14:textId="79DE6920" w:rsidR="00CC7344" w:rsidRPr="000E0BBA" w:rsidRDefault="00CC7344" w:rsidP="001F1535">
            <w:pPr>
              <w:rPr>
                <w:rFonts w:asciiTheme="minorHAnsi" w:hAnsiTheme="minorHAnsi" w:cstheme="minorHAnsi"/>
                <w:b/>
              </w:rPr>
            </w:pPr>
            <w:r w:rsidRPr="000E0BBA">
              <w:rPr>
                <w:rFonts w:asciiTheme="minorHAnsi" w:hAnsiTheme="minorHAnsi" w:cstheme="minorHAnsi"/>
                <w:b/>
              </w:rPr>
              <w:t xml:space="preserve">A6. MASTER UNIVERSITARIO DI I LIVELLO ATTINENTE ALLA </w:t>
            </w:r>
            <w:r w:rsidRPr="000E0BBA">
              <w:rPr>
                <w:rFonts w:asciiTheme="minorHAnsi" w:hAnsiTheme="minorHAnsi" w:cstheme="minorHAnsi"/>
                <w:b/>
                <w:bCs/>
              </w:rPr>
              <w:t>SLEZIONE</w:t>
            </w:r>
            <w:r w:rsidRPr="000E0BBA">
              <w:rPr>
                <w:rFonts w:asciiTheme="minorHAnsi" w:hAnsiTheme="minorHAnsi" w:cstheme="minorHAnsi"/>
              </w:rPr>
              <w:t xml:space="preserve"> (in alternativa al punto A3)</w:t>
            </w:r>
          </w:p>
        </w:tc>
        <w:tc>
          <w:tcPr>
            <w:tcW w:w="1104" w:type="dxa"/>
            <w:tcBorders>
              <w:top w:val="single" w:sz="4" w:space="0" w:color="000000"/>
              <w:left w:val="single" w:sz="4" w:space="0" w:color="000000"/>
              <w:bottom w:val="single" w:sz="4" w:space="0" w:color="000000"/>
              <w:right w:val="nil"/>
            </w:tcBorders>
            <w:vAlign w:val="center"/>
          </w:tcPr>
          <w:p w14:paraId="58CC8571" w14:textId="77777777" w:rsidR="00CC7344" w:rsidRPr="000E0BBA" w:rsidRDefault="00CC7344" w:rsidP="001F1535">
            <w:pPr>
              <w:rPr>
                <w:rFonts w:asciiTheme="minorHAnsi" w:hAnsiTheme="minorHAnsi" w:cstheme="minorHAnsi"/>
                <w:b/>
              </w:rPr>
            </w:pPr>
            <w:r w:rsidRPr="000E0BBA">
              <w:rPr>
                <w:rFonts w:asciiTheme="minorHAnsi" w:hAnsiTheme="minorHAnsi" w:cstheme="minorHAnsi"/>
                <w:b/>
              </w:rPr>
              <w:t>5</w:t>
            </w:r>
          </w:p>
        </w:tc>
        <w:tc>
          <w:tcPr>
            <w:tcW w:w="1276" w:type="dxa"/>
            <w:tcBorders>
              <w:top w:val="single" w:sz="4" w:space="0" w:color="000000"/>
              <w:left w:val="single" w:sz="4" w:space="0" w:color="000000"/>
              <w:bottom w:val="single" w:sz="4" w:space="0" w:color="000000"/>
              <w:right w:val="nil"/>
            </w:tcBorders>
            <w:vAlign w:val="center"/>
          </w:tcPr>
          <w:p w14:paraId="392829A0" w14:textId="77777777" w:rsidR="00CC7344" w:rsidRPr="000E0BBA" w:rsidRDefault="00CC7344" w:rsidP="001F1535">
            <w:pPr>
              <w:snapToGrid w:val="0"/>
              <w:rPr>
                <w:rFonts w:asciiTheme="minorHAnsi" w:hAnsiTheme="minorHAnsi" w:cstheme="minorHAnsi"/>
              </w:rPr>
            </w:pPr>
          </w:p>
        </w:tc>
        <w:tc>
          <w:tcPr>
            <w:tcW w:w="1275" w:type="dxa"/>
            <w:tcBorders>
              <w:top w:val="single" w:sz="4" w:space="0" w:color="000000"/>
              <w:left w:val="single" w:sz="4" w:space="0" w:color="000000"/>
              <w:bottom w:val="single" w:sz="4" w:space="0" w:color="000000"/>
              <w:right w:val="nil"/>
            </w:tcBorders>
            <w:vAlign w:val="center"/>
          </w:tcPr>
          <w:p w14:paraId="54D1B657" w14:textId="77777777" w:rsidR="00CC7344" w:rsidRPr="000E0BBA" w:rsidRDefault="00CC7344" w:rsidP="001F1535">
            <w:pPr>
              <w:snapToGrid w:val="0"/>
              <w:rPr>
                <w:rFonts w:asciiTheme="minorHAnsi" w:hAnsiTheme="minorHAnsi" w:cstheme="minorHAnsi"/>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0C4D11EF" w14:textId="77777777" w:rsidR="00CC7344" w:rsidRPr="000E0BBA" w:rsidRDefault="00CC7344" w:rsidP="001F1535">
            <w:pPr>
              <w:snapToGrid w:val="0"/>
              <w:rPr>
                <w:rFonts w:asciiTheme="minorHAnsi" w:hAnsiTheme="minorHAnsi" w:cstheme="minorHAnsi"/>
              </w:rPr>
            </w:pPr>
          </w:p>
        </w:tc>
      </w:tr>
      <w:tr w:rsidR="00CC7344" w:rsidRPr="000E0BBA" w14:paraId="35BC7C3A" w14:textId="77777777" w:rsidTr="00B52888">
        <w:tc>
          <w:tcPr>
            <w:tcW w:w="6238" w:type="dxa"/>
            <w:gridSpan w:val="4"/>
            <w:tcBorders>
              <w:top w:val="single" w:sz="4" w:space="0" w:color="000000"/>
              <w:left w:val="single" w:sz="4" w:space="0" w:color="000000"/>
              <w:bottom w:val="single" w:sz="4" w:space="0" w:color="000000"/>
              <w:right w:val="nil"/>
            </w:tcBorders>
            <w:vAlign w:val="center"/>
          </w:tcPr>
          <w:p w14:paraId="731382F5" w14:textId="6473E3F0" w:rsidR="00CC7344" w:rsidRPr="000E0BBA" w:rsidRDefault="00CC7344" w:rsidP="00C972AC">
            <w:pPr>
              <w:rPr>
                <w:rFonts w:asciiTheme="minorHAnsi" w:hAnsiTheme="minorHAnsi" w:cstheme="minorHAnsi"/>
                <w:b/>
              </w:rPr>
            </w:pPr>
            <w:r w:rsidRPr="000E0BBA">
              <w:rPr>
                <w:rFonts w:asciiTheme="minorHAnsi" w:hAnsiTheme="minorHAnsi" w:cstheme="minorHAnsi"/>
                <w:b/>
              </w:rPr>
              <w:t xml:space="preserve">LE CERTIFICAZIONI OTTENUTE </w:t>
            </w:r>
            <w:r w:rsidRPr="000E0BBA">
              <w:rPr>
                <w:rFonts w:asciiTheme="minorHAnsi" w:hAnsiTheme="minorHAnsi" w:cstheme="minorHAnsi"/>
                <w:b/>
                <w:u w:val="single"/>
              </w:rPr>
              <w:t>NELLO SPECIFICO SETTORE IN CUI SI CONCORRE</w:t>
            </w:r>
          </w:p>
        </w:tc>
        <w:tc>
          <w:tcPr>
            <w:tcW w:w="1276" w:type="dxa"/>
            <w:tcBorders>
              <w:top w:val="single" w:sz="4" w:space="0" w:color="000000"/>
              <w:left w:val="single" w:sz="4" w:space="0" w:color="000000"/>
              <w:bottom w:val="single" w:sz="4" w:space="0" w:color="000000"/>
              <w:right w:val="nil"/>
            </w:tcBorders>
            <w:vAlign w:val="center"/>
          </w:tcPr>
          <w:p w14:paraId="4E93EE82" w14:textId="77777777" w:rsidR="00CC7344" w:rsidRPr="000E0BBA" w:rsidRDefault="00CC7344" w:rsidP="001F1535">
            <w:pPr>
              <w:snapToGrid w:val="0"/>
              <w:rPr>
                <w:rFonts w:asciiTheme="minorHAnsi" w:hAnsiTheme="minorHAnsi" w:cstheme="minorHAnsi"/>
              </w:rPr>
            </w:pPr>
          </w:p>
        </w:tc>
        <w:tc>
          <w:tcPr>
            <w:tcW w:w="1275" w:type="dxa"/>
            <w:tcBorders>
              <w:top w:val="single" w:sz="4" w:space="0" w:color="000000"/>
              <w:left w:val="single" w:sz="4" w:space="0" w:color="000000"/>
              <w:bottom w:val="single" w:sz="4" w:space="0" w:color="000000"/>
              <w:right w:val="nil"/>
            </w:tcBorders>
            <w:vAlign w:val="center"/>
          </w:tcPr>
          <w:p w14:paraId="1C31D4A9" w14:textId="77777777" w:rsidR="00CC7344" w:rsidRPr="000E0BBA" w:rsidRDefault="00CC7344" w:rsidP="001F1535">
            <w:pPr>
              <w:snapToGrid w:val="0"/>
              <w:rPr>
                <w:rFonts w:asciiTheme="minorHAnsi" w:hAnsiTheme="minorHAnsi" w:cstheme="minorHAnsi"/>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3EB80C4B" w14:textId="77777777" w:rsidR="00CC7344" w:rsidRPr="000E0BBA" w:rsidRDefault="00CC7344" w:rsidP="001F1535">
            <w:pPr>
              <w:snapToGrid w:val="0"/>
              <w:rPr>
                <w:rFonts w:asciiTheme="minorHAnsi" w:hAnsiTheme="minorHAnsi" w:cstheme="minorHAnsi"/>
              </w:rPr>
            </w:pPr>
          </w:p>
        </w:tc>
      </w:tr>
      <w:tr w:rsidR="00CC7344" w:rsidRPr="000E0BBA" w14:paraId="5F9BBEFB" w14:textId="77777777" w:rsidTr="00B52888">
        <w:tc>
          <w:tcPr>
            <w:tcW w:w="3970" w:type="dxa"/>
            <w:tcBorders>
              <w:top w:val="single" w:sz="4" w:space="0" w:color="000000"/>
              <w:left w:val="single" w:sz="4" w:space="0" w:color="000000"/>
              <w:bottom w:val="single" w:sz="4" w:space="0" w:color="000000"/>
              <w:right w:val="nil"/>
            </w:tcBorders>
            <w:vAlign w:val="center"/>
            <w:hideMark/>
          </w:tcPr>
          <w:p w14:paraId="1AF694E4" w14:textId="77777777" w:rsidR="00CC7344" w:rsidRPr="000E0BBA" w:rsidRDefault="00CC7344" w:rsidP="001F1535">
            <w:pPr>
              <w:rPr>
                <w:rFonts w:asciiTheme="minorHAnsi" w:hAnsiTheme="minorHAnsi" w:cstheme="minorHAnsi"/>
                <w:b/>
              </w:rPr>
            </w:pPr>
            <w:r w:rsidRPr="000E0BBA">
              <w:rPr>
                <w:rFonts w:asciiTheme="minorHAnsi" w:hAnsiTheme="minorHAnsi" w:cstheme="minorHAnsi"/>
                <w:b/>
              </w:rPr>
              <w:t>B1. COMPETENZE I.C.T. CERTIFICATE riconosciute dal MIUR</w:t>
            </w:r>
          </w:p>
        </w:tc>
        <w:tc>
          <w:tcPr>
            <w:tcW w:w="1151" w:type="dxa"/>
            <w:tcBorders>
              <w:top w:val="single" w:sz="4" w:space="0" w:color="000000"/>
              <w:left w:val="single" w:sz="4" w:space="0" w:color="000000"/>
              <w:bottom w:val="single" w:sz="4" w:space="0" w:color="000000"/>
              <w:right w:val="nil"/>
            </w:tcBorders>
            <w:vAlign w:val="center"/>
            <w:hideMark/>
          </w:tcPr>
          <w:p w14:paraId="00BA9DD0" w14:textId="77777777" w:rsidR="00CC7344" w:rsidRPr="000E0BBA" w:rsidRDefault="00CC7344" w:rsidP="001F1535">
            <w:pPr>
              <w:rPr>
                <w:rFonts w:asciiTheme="minorHAnsi" w:hAnsiTheme="minorHAnsi" w:cstheme="minorHAnsi"/>
                <w:b/>
              </w:rPr>
            </w:pPr>
            <w:r w:rsidRPr="000E0BBA">
              <w:rPr>
                <w:rFonts w:asciiTheme="minorHAnsi" w:hAnsiTheme="minorHAnsi" w:cstheme="minorHAnsi"/>
              </w:rPr>
              <w:t xml:space="preserve">Max 2 </w:t>
            </w:r>
            <w:proofErr w:type="spellStart"/>
            <w:r w:rsidRPr="000E0BBA">
              <w:rPr>
                <w:rFonts w:asciiTheme="minorHAnsi" w:hAnsiTheme="minorHAnsi" w:cstheme="minorHAnsi"/>
              </w:rPr>
              <w:t>cert</w:t>
            </w:r>
            <w:proofErr w:type="spellEnd"/>
            <w:r w:rsidRPr="000E0BBA">
              <w:rPr>
                <w:rFonts w:asciiTheme="minorHAnsi" w:hAnsiTheme="minorHAnsi" w:cstheme="minorHAnsi"/>
              </w:rPr>
              <w:t>.</w:t>
            </w:r>
          </w:p>
        </w:tc>
        <w:tc>
          <w:tcPr>
            <w:tcW w:w="1117" w:type="dxa"/>
            <w:gridSpan w:val="2"/>
            <w:tcBorders>
              <w:top w:val="single" w:sz="4" w:space="0" w:color="000000"/>
              <w:left w:val="single" w:sz="4" w:space="0" w:color="000000"/>
              <w:bottom w:val="single" w:sz="4" w:space="0" w:color="000000"/>
              <w:right w:val="nil"/>
            </w:tcBorders>
            <w:vAlign w:val="center"/>
            <w:hideMark/>
          </w:tcPr>
          <w:p w14:paraId="1244E3C5" w14:textId="77777777" w:rsidR="00CC7344" w:rsidRPr="000E0BBA" w:rsidRDefault="00CC7344" w:rsidP="001F1535">
            <w:pPr>
              <w:rPr>
                <w:rFonts w:asciiTheme="minorHAnsi" w:hAnsiTheme="minorHAnsi" w:cstheme="minorHAnsi"/>
              </w:rPr>
            </w:pPr>
            <w:r w:rsidRPr="000E0BBA">
              <w:rPr>
                <w:rFonts w:asciiTheme="minorHAnsi" w:hAnsiTheme="minorHAnsi" w:cstheme="minorHAnsi"/>
                <w:b/>
              </w:rPr>
              <w:t xml:space="preserve">5 punti </w:t>
            </w:r>
            <w:proofErr w:type="spellStart"/>
            <w:r w:rsidRPr="000E0BBA">
              <w:rPr>
                <w:rFonts w:asciiTheme="minorHAnsi" w:hAnsiTheme="minorHAnsi" w:cstheme="minorHAnsi"/>
                <w:b/>
              </w:rPr>
              <w:t>cad</w:t>
            </w:r>
            <w:proofErr w:type="spellEnd"/>
          </w:p>
        </w:tc>
        <w:tc>
          <w:tcPr>
            <w:tcW w:w="1276" w:type="dxa"/>
            <w:tcBorders>
              <w:top w:val="single" w:sz="4" w:space="0" w:color="000000"/>
              <w:left w:val="single" w:sz="4" w:space="0" w:color="000000"/>
              <w:bottom w:val="single" w:sz="4" w:space="0" w:color="000000"/>
              <w:right w:val="nil"/>
            </w:tcBorders>
            <w:vAlign w:val="center"/>
          </w:tcPr>
          <w:p w14:paraId="77E2C0AD" w14:textId="77777777" w:rsidR="00CC7344" w:rsidRPr="000E0BBA" w:rsidRDefault="00CC7344" w:rsidP="001F1535">
            <w:pPr>
              <w:snapToGrid w:val="0"/>
              <w:rPr>
                <w:rFonts w:asciiTheme="minorHAnsi" w:hAnsiTheme="minorHAnsi" w:cstheme="minorHAnsi"/>
              </w:rPr>
            </w:pPr>
          </w:p>
        </w:tc>
        <w:tc>
          <w:tcPr>
            <w:tcW w:w="1275" w:type="dxa"/>
            <w:tcBorders>
              <w:top w:val="single" w:sz="4" w:space="0" w:color="000000"/>
              <w:left w:val="single" w:sz="4" w:space="0" w:color="000000"/>
              <w:bottom w:val="single" w:sz="4" w:space="0" w:color="000000"/>
              <w:right w:val="nil"/>
            </w:tcBorders>
            <w:vAlign w:val="center"/>
          </w:tcPr>
          <w:p w14:paraId="51069675" w14:textId="77777777" w:rsidR="00CC7344" w:rsidRPr="000E0BBA" w:rsidRDefault="00CC7344" w:rsidP="001F1535">
            <w:pPr>
              <w:snapToGrid w:val="0"/>
              <w:rPr>
                <w:rFonts w:asciiTheme="minorHAnsi" w:hAnsiTheme="minorHAnsi" w:cstheme="minorHAnsi"/>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04C6F46D" w14:textId="77777777" w:rsidR="00CC7344" w:rsidRPr="000E0BBA" w:rsidRDefault="00CC7344" w:rsidP="001F1535">
            <w:pPr>
              <w:snapToGrid w:val="0"/>
              <w:rPr>
                <w:rFonts w:asciiTheme="minorHAnsi" w:hAnsiTheme="minorHAnsi" w:cstheme="minorHAnsi"/>
              </w:rPr>
            </w:pPr>
          </w:p>
        </w:tc>
      </w:tr>
      <w:tr w:rsidR="00CC7344" w:rsidRPr="000E0BBA" w14:paraId="152F3981" w14:textId="77777777" w:rsidTr="00B52888">
        <w:trPr>
          <w:trHeight w:val="439"/>
        </w:trPr>
        <w:tc>
          <w:tcPr>
            <w:tcW w:w="6238" w:type="dxa"/>
            <w:gridSpan w:val="4"/>
            <w:tcBorders>
              <w:top w:val="single" w:sz="4" w:space="0" w:color="000000"/>
              <w:left w:val="single" w:sz="4" w:space="0" w:color="000000"/>
              <w:bottom w:val="single" w:sz="4" w:space="0" w:color="000000"/>
              <w:right w:val="nil"/>
            </w:tcBorders>
            <w:vAlign w:val="center"/>
          </w:tcPr>
          <w:p w14:paraId="75185166" w14:textId="065316C2" w:rsidR="00CC7344" w:rsidRPr="000E0BBA" w:rsidRDefault="00CC7344" w:rsidP="00C972AC">
            <w:pPr>
              <w:rPr>
                <w:rFonts w:asciiTheme="minorHAnsi" w:hAnsiTheme="minorHAnsi" w:cstheme="minorHAnsi"/>
              </w:rPr>
            </w:pPr>
            <w:r w:rsidRPr="000E0BBA">
              <w:rPr>
                <w:rFonts w:asciiTheme="minorHAnsi" w:hAnsiTheme="minorHAnsi" w:cstheme="minorHAnsi"/>
                <w:b/>
              </w:rPr>
              <w:t>LE ESPERIENZE</w:t>
            </w:r>
            <w:r w:rsidR="00C972AC" w:rsidRPr="000E0BBA">
              <w:rPr>
                <w:rFonts w:asciiTheme="minorHAnsi" w:hAnsiTheme="minorHAnsi" w:cstheme="minorHAnsi"/>
                <w:b/>
              </w:rPr>
              <w:t xml:space="preserve"> </w:t>
            </w:r>
            <w:r w:rsidRPr="000E0BBA">
              <w:rPr>
                <w:rFonts w:asciiTheme="minorHAnsi" w:hAnsiTheme="minorHAnsi" w:cstheme="minorHAnsi"/>
                <w:b/>
                <w:u w:val="single"/>
              </w:rPr>
              <w:t>NELLO SPECIFICO SETTORE IN CUI SI CONCORRE</w:t>
            </w:r>
          </w:p>
        </w:tc>
        <w:tc>
          <w:tcPr>
            <w:tcW w:w="1276" w:type="dxa"/>
            <w:tcBorders>
              <w:top w:val="single" w:sz="4" w:space="0" w:color="000000"/>
              <w:left w:val="single" w:sz="4" w:space="0" w:color="000000"/>
              <w:bottom w:val="single" w:sz="4" w:space="0" w:color="000000"/>
              <w:right w:val="nil"/>
            </w:tcBorders>
            <w:vAlign w:val="center"/>
          </w:tcPr>
          <w:p w14:paraId="40F79A62" w14:textId="77777777" w:rsidR="00CC7344" w:rsidRPr="000E0BBA" w:rsidRDefault="00CC7344" w:rsidP="001F1535">
            <w:pPr>
              <w:snapToGrid w:val="0"/>
              <w:rPr>
                <w:rFonts w:asciiTheme="minorHAnsi" w:hAnsiTheme="minorHAnsi" w:cstheme="minorHAnsi"/>
              </w:rPr>
            </w:pPr>
          </w:p>
        </w:tc>
        <w:tc>
          <w:tcPr>
            <w:tcW w:w="1275" w:type="dxa"/>
            <w:tcBorders>
              <w:top w:val="single" w:sz="4" w:space="0" w:color="000000"/>
              <w:left w:val="single" w:sz="4" w:space="0" w:color="000000"/>
              <w:bottom w:val="single" w:sz="4" w:space="0" w:color="000000"/>
              <w:right w:val="nil"/>
            </w:tcBorders>
            <w:vAlign w:val="center"/>
          </w:tcPr>
          <w:p w14:paraId="75EA83D4" w14:textId="77777777" w:rsidR="00CC7344" w:rsidRPr="000E0BBA" w:rsidRDefault="00CC7344" w:rsidP="001F1535">
            <w:pPr>
              <w:snapToGrid w:val="0"/>
              <w:rPr>
                <w:rFonts w:asciiTheme="minorHAnsi" w:hAnsiTheme="minorHAnsi" w:cstheme="minorHAnsi"/>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40D0613D" w14:textId="77777777" w:rsidR="00CC7344" w:rsidRPr="000E0BBA" w:rsidRDefault="00CC7344" w:rsidP="001F1535">
            <w:pPr>
              <w:snapToGrid w:val="0"/>
              <w:rPr>
                <w:rFonts w:asciiTheme="minorHAnsi" w:hAnsiTheme="minorHAnsi" w:cstheme="minorHAnsi"/>
              </w:rPr>
            </w:pPr>
          </w:p>
        </w:tc>
      </w:tr>
      <w:tr w:rsidR="00CC7344" w:rsidRPr="000E0BBA" w14:paraId="3644EB78" w14:textId="77777777" w:rsidTr="00B52888">
        <w:tc>
          <w:tcPr>
            <w:tcW w:w="3970" w:type="dxa"/>
            <w:tcBorders>
              <w:top w:val="single" w:sz="4" w:space="0" w:color="000000"/>
              <w:left w:val="single" w:sz="4" w:space="0" w:color="000000"/>
              <w:bottom w:val="single" w:sz="4" w:space="0" w:color="000000"/>
              <w:right w:val="nil"/>
            </w:tcBorders>
            <w:hideMark/>
          </w:tcPr>
          <w:p w14:paraId="4FBDC342" w14:textId="77777777" w:rsidR="00CC7344" w:rsidRPr="000E0BBA" w:rsidRDefault="00CC7344" w:rsidP="001F1535">
            <w:pPr>
              <w:rPr>
                <w:rFonts w:asciiTheme="minorHAnsi" w:hAnsiTheme="minorHAnsi" w:cstheme="minorHAnsi"/>
                <w:b/>
              </w:rPr>
            </w:pPr>
            <w:r w:rsidRPr="000E0BBA">
              <w:rPr>
                <w:rFonts w:asciiTheme="minorHAnsi" w:hAnsiTheme="minorHAnsi" w:cstheme="minorHAnsi"/>
                <w:b/>
              </w:rPr>
              <w:t>C1. CONOSCENZE SPECIFICHE DELL'</w:t>
            </w:r>
          </w:p>
          <w:p w14:paraId="3DF89A10" w14:textId="77777777" w:rsidR="00CC7344" w:rsidRPr="000E0BBA" w:rsidRDefault="00CC7344" w:rsidP="001F1535">
            <w:pPr>
              <w:rPr>
                <w:rFonts w:asciiTheme="minorHAnsi" w:hAnsiTheme="minorHAnsi" w:cstheme="minorHAnsi"/>
                <w:b/>
              </w:rPr>
            </w:pPr>
            <w:r w:rsidRPr="000E0BBA">
              <w:rPr>
                <w:rFonts w:asciiTheme="minorHAnsi" w:hAnsiTheme="minorHAnsi" w:cstheme="minorHAnsi"/>
                <w:b/>
              </w:rPr>
              <w:t>ARGOMENTO (documentate attraverso esperienze di esperto in tematiche inerenti all’argomento della selezione presso scuole statali)</w:t>
            </w:r>
          </w:p>
        </w:tc>
        <w:tc>
          <w:tcPr>
            <w:tcW w:w="1151" w:type="dxa"/>
            <w:tcBorders>
              <w:top w:val="single" w:sz="4" w:space="0" w:color="000000"/>
              <w:left w:val="single" w:sz="4" w:space="0" w:color="000000"/>
              <w:bottom w:val="single" w:sz="4" w:space="0" w:color="000000"/>
              <w:right w:val="nil"/>
            </w:tcBorders>
            <w:hideMark/>
          </w:tcPr>
          <w:p w14:paraId="053B1E8C" w14:textId="77777777" w:rsidR="00CC7344" w:rsidRPr="000E0BBA" w:rsidRDefault="00CC7344" w:rsidP="001F1535">
            <w:pPr>
              <w:rPr>
                <w:rFonts w:asciiTheme="minorHAnsi" w:hAnsiTheme="minorHAnsi" w:cstheme="minorHAnsi"/>
              </w:rPr>
            </w:pPr>
            <w:r w:rsidRPr="000E0BBA">
              <w:rPr>
                <w:rFonts w:asciiTheme="minorHAnsi" w:hAnsiTheme="minorHAnsi" w:cstheme="minorHAnsi"/>
              </w:rPr>
              <w:t>Max 10</w:t>
            </w:r>
          </w:p>
        </w:tc>
        <w:tc>
          <w:tcPr>
            <w:tcW w:w="1117" w:type="dxa"/>
            <w:gridSpan w:val="2"/>
            <w:tcBorders>
              <w:top w:val="single" w:sz="4" w:space="0" w:color="000000"/>
              <w:left w:val="single" w:sz="4" w:space="0" w:color="000000"/>
              <w:bottom w:val="single" w:sz="4" w:space="0" w:color="000000"/>
              <w:right w:val="nil"/>
            </w:tcBorders>
            <w:hideMark/>
          </w:tcPr>
          <w:p w14:paraId="480FA651" w14:textId="77777777" w:rsidR="00CC7344" w:rsidRPr="000E0BBA" w:rsidRDefault="00CC7344" w:rsidP="001F1535">
            <w:pPr>
              <w:rPr>
                <w:rFonts w:asciiTheme="minorHAnsi" w:hAnsiTheme="minorHAnsi" w:cstheme="minorHAnsi"/>
                <w:b/>
              </w:rPr>
            </w:pPr>
            <w:r w:rsidRPr="000E0BBA">
              <w:rPr>
                <w:rFonts w:asciiTheme="minorHAnsi" w:hAnsiTheme="minorHAnsi" w:cstheme="minorHAnsi"/>
                <w:b/>
              </w:rPr>
              <w:t>2 punti cad.</w:t>
            </w:r>
          </w:p>
        </w:tc>
        <w:tc>
          <w:tcPr>
            <w:tcW w:w="1276" w:type="dxa"/>
            <w:tcBorders>
              <w:top w:val="single" w:sz="4" w:space="0" w:color="000000"/>
              <w:left w:val="single" w:sz="4" w:space="0" w:color="000000"/>
              <w:bottom w:val="single" w:sz="4" w:space="0" w:color="000000"/>
              <w:right w:val="nil"/>
            </w:tcBorders>
            <w:vAlign w:val="center"/>
          </w:tcPr>
          <w:p w14:paraId="1B6C59E1" w14:textId="77777777" w:rsidR="00CC7344" w:rsidRPr="000E0BBA" w:rsidRDefault="00CC7344" w:rsidP="001F1535">
            <w:pPr>
              <w:snapToGrid w:val="0"/>
              <w:rPr>
                <w:rFonts w:asciiTheme="minorHAnsi" w:hAnsiTheme="minorHAnsi" w:cstheme="minorHAnsi"/>
              </w:rPr>
            </w:pPr>
          </w:p>
        </w:tc>
        <w:tc>
          <w:tcPr>
            <w:tcW w:w="1275" w:type="dxa"/>
            <w:tcBorders>
              <w:top w:val="single" w:sz="4" w:space="0" w:color="000000"/>
              <w:left w:val="single" w:sz="4" w:space="0" w:color="000000"/>
              <w:bottom w:val="single" w:sz="4" w:space="0" w:color="000000"/>
              <w:right w:val="nil"/>
            </w:tcBorders>
            <w:vAlign w:val="center"/>
          </w:tcPr>
          <w:p w14:paraId="26C0C829" w14:textId="77777777" w:rsidR="00CC7344" w:rsidRPr="000E0BBA" w:rsidRDefault="00CC7344" w:rsidP="001F1535">
            <w:pPr>
              <w:snapToGrid w:val="0"/>
              <w:rPr>
                <w:rFonts w:asciiTheme="minorHAnsi" w:hAnsiTheme="minorHAnsi" w:cstheme="minorHAnsi"/>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4CCB81F1" w14:textId="77777777" w:rsidR="00CC7344" w:rsidRPr="000E0BBA" w:rsidRDefault="00CC7344" w:rsidP="001F1535">
            <w:pPr>
              <w:snapToGrid w:val="0"/>
              <w:rPr>
                <w:rFonts w:asciiTheme="minorHAnsi" w:hAnsiTheme="minorHAnsi" w:cstheme="minorHAnsi"/>
              </w:rPr>
            </w:pPr>
          </w:p>
        </w:tc>
      </w:tr>
      <w:tr w:rsidR="00CC7344" w:rsidRPr="000E0BBA" w14:paraId="6511480B" w14:textId="77777777" w:rsidTr="00B52888">
        <w:tc>
          <w:tcPr>
            <w:tcW w:w="3970" w:type="dxa"/>
            <w:tcBorders>
              <w:top w:val="single" w:sz="4" w:space="0" w:color="000000"/>
              <w:left w:val="single" w:sz="4" w:space="0" w:color="000000"/>
              <w:bottom w:val="single" w:sz="4" w:space="0" w:color="000000"/>
              <w:right w:val="nil"/>
            </w:tcBorders>
            <w:hideMark/>
          </w:tcPr>
          <w:p w14:paraId="0D0A2A2C" w14:textId="77777777" w:rsidR="00CC7344" w:rsidRPr="000E0BBA" w:rsidRDefault="00CC7344" w:rsidP="001F1535">
            <w:pPr>
              <w:rPr>
                <w:rFonts w:asciiTheme="minorHAnsi" w:hAnsiTheme="minorHAnsi" w:cstheme="minorHAnsi"/>
                <w:b/>
              </w:rPr>
            </w:pPr>
            <w:r w:rsidRPr="000E0BBA">
              <w:rPr>
                <w:rFonts w:asciiTheme="minorHAnsi" w:hAnsiTheme="minorHAnsi" w:cstheme="minorHAnsi"/>
                <w:b/>
              </w:rPr>
              <w:t>C2. CONOSCENZE SPECIFICHE DELL'</w:t>
            </w:r>
          </w:p>
          <w:p w14:paraId="5A0089B6" w14:textId="77777777" w:rsidR="00CC7344" w:rsidRPr="000E0BBA" w:rsidRDefault="00CC7344" w:rsidP="001F1535">
            <w:pPr>
              <w:rPr>
                <w:rFonts w:asciiTheme="minorHAnsi" w:hAnsiTheme="minorHAnsi" w:cstheme="minorHAnsi"/>
                <w:b/>
              </w:rPr>
            </w:pPr>
            <w:r w:rsidRPr="000E0BBA">
              <w:rPr>
                <w:rFonts w:asciiTheme="minorHAnsi" w:hAnsiTheme="minorHAnsi" w:cstheme="minorHAnsi"/>
                <w:b/>
              </w:rPr>
              <w:t>ARGOMENTO (documentate attraverso pubblicazioni, anche di corsi di formazione online, inerenti all’argomento della selezione)</w:t>
            </w:r>
          </w:p>
        </w:tc>
        <w:tc>
          <w:tcPr>
            <w:tcW w:w="1151" w:type="dxa"/>
            <w:tcBorders>
              <w:top w:val="single" w:sz="4" w:space="0" w:color="000000"/>
              <w:left w:val="single" w:sz="4" w:space="0" w:color="000000"/>
              <w:bottom w:val="single" w:sz="4" w:space="0" w:color="000000"/>
              <w:right w:val="nil"/>
            </w:tcBorders>
            <w:hideMark/>
          </w:tcPr>
          <w:p w14:paraId="61B00001" w14:textId="77777777" w:rsidR="00CC7344" w:rsidRPr="000E0BBA" w:rsidRDefault="00CC7344" w:rsidP="001F1535">
            <w:pPr>
              <w:rPr>
                <w:rFonts w:asciiTheme="minorHAnsi" w:hAnsiTheme="minorHAnsi" w:cstheme="minorHAnsi"/>
              </w:rPr>
            </w:pPr>
            <w:r w:rsidRPr="000E0BBA">
              <w:rPr>
                <w:rFonts w:asciiTheme="minorHAnsi" w:hAnsiTheme="minorHAnsi" w:cstheme="minorHAnsi"/>
              </w:rPr>
              <w:t>Max 5</w:t>
            </w:r>
          </w:p>
        </w:tc>
        <w:tc>
          <w:tcPr>
            <w:tcW w:w="1117" w:type="dxa"/>
            <w:gridSpan w:val="2"/>
            <w:tcBorders>
              <w:top w:val="single" w:sz="4" w:space="0" w:color="000000"/>
              <w:left w:val="single" w:sz="4" w:space="0" w:color="000000"/>
              <w:bottom w:val="single" w:sz="4" w:space="0" w:color="000000"/>
              <w:right w:val="nil"/>
            </w:tcBorders>
            <w:hideMark/>
          </w:tcPr>
          <w:p w14:paraId="37FD0DFD" w14:textId="77777777" w:rsidR="00CC7344" w:rsidRPr="000E0BBA" w:rsidRDefault="00CC7344" w:rsidP="001F1535">
            <w:pPr>
              <w:rPr>
                <w:rFonts w:asciiTheme="minorHAnsi" w:hAnsiTheme="minorHAnsi" w:cstheme="minorHAnsi"/>
                <w:b/>
              </w:rPr>
            </w:pPr>
            <w:r w:rsidRPr="000E0BBA">
              <w:rPr>
                <w:rFonts w:asciiTheme="minorHAnsi" w:hAnsiTheme="minorHAnsi" w:cstheme="minorHAnsi"/>
                <w:b/>
              </w:rPr>
              <w:t>2 punti cad.</w:t>
            </w:r>
          </w:p>
        </w:tc>
        <w:tc>
          <w:tcPr>
            <w:tcW w:w="1276" w:type="dxa"/>
            <w:tcBorders>
              <w:top w:val="single" w:sz="4" w:space="0" w:color="000000"/>
              <w:left w:val="single" w:sz="4" w:space="0" w:color="000000"/>
              <w:bottom w:val="single" w:sz="4" w:space="0" w:color="000000"/>
              <w:right w:val="nil"/>
            </w:tcBorders>
            <w:vAlign w:val="center"/>
          </w:tcPr>
          <w:p w14:paraId="020E84C5" w14:textId="77777777" w:rsidR="00CC7344" w:rsidRPr="000E0BBA" w:rsidRDefault="00CC7344" w:rsidP="001F1535">
            <w:pPr>
              <w:snapToGrid w:val="0"/>
              <w:rPr>
                <w:rFonts w:asciiTheme="minorHAnsi" w:hAnsiTheme="minorHAnsi" w:cstheme="minorHAnsi"/>
              </w:rPr>
            </w:pPr>
          </w:p>
        </w:tc>
        <w:tc>
          <w:tcPr>
            <w:tcW w:w="1275" w:type="dxa"/>
            <w:tcBorders>
              <w:top w:val="single" w:sz="4" w:space="0" w:color="000000"/>
              <w:left w:val="single" w:sz="4" w:space="0" w:color="000000"/>
              <w:bottom w:val="single" w:sz="4" w:space="0" w:color="000000"/>
              <w:right w:val="nil"/>
            </w:tcBorders>
            <w:vAlign w:val="center"/>
          </w:tcPr>
          <w:p w14:paraId="02083597" w14:textId="77777777" w:rsidR="00CC7344" w:rsidRPr="000E0BBA" w:rsidRDefault="00CC7344" w:rsidP="001F1535">
            <w:pPr>
              <w:snapToGrid w:val="0"/>
              <w:rPr>
                <w:rFonts w:asciiTheme="minorHAnsi" w:hAnsiTheme="minorHAnsi" w:cstheme="minorHAnsi"/>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0FFC81EE" w14:textId="77777777" w:rsidR="00CC7344" w:rsidRPr="000E0BBA" w:rsidRDefault="00CC7344" w:rsidP="001F1535">
            <w:pPr>
              <w:snapToGrid w:val="0"/>
              <w:rPr>
                <w:rFonts w:asciiTheme="minorHAnsi" w:hAnsiTheme="minorHAnsi" w:cstheme="minorHAnsi"/>
              </w:rPr>
            </w:pPr>
          </w:p>
        </w:tc>
      </w:tr>
      <w:tr w:rsidR="00CC7344" w:rsidRPr="000E0BBA" w14:paraId="0C3EB8AB" w14:textId="77777777" w:rsidTr="00B52888">
        <w:tc>
          <w:tcPr>
            <w:tcW w:w="3970" w:type="dxa"/>
            <w:tcBorders>
              <w:top w:val="single" w:sz="4" w:space="0" w:color="000000"/>
              <w:left w:val="single" w:sz="4" w:space="0" w:color="000000"/>
              <w:bottom w:val="single" w:sz="4" w:space="0" w:color="000000"/>
              <w:right w:val="nil"/>
            </w:tcBorders>
            <w:hideMark/>
          </w:tcPr>
          <w:p w14:paraId="6305B63D" w14:textId="77777777" w:rsidR="00CC7344" w:rsidRPr="000E0BBA" w:rsidRDefault="00CC7344" w:rsidP="001F1535">
            <w:pPr>
              <w:rPr>
                <w:rFonts w:asciiTheme="minorHAnsi" w:hAnsiTheme="minorHAnsi" w:cstheme="minorHAnsi"/>
                <w:b/>
              </w:rPr>
            </w:pPr>
            <w:r w:rsidRPr="000E0BBA">
              <w:rPr>
                <w:rFonts w:asciiTheme="minorHAnsi" w:hAnsiTheme="minorHAnsi" w:cstheme="minorHAnsi"/>
                <w:b/>
              </w:rPr>
              <w:t>C3. CONOSCENZE SPECIFICHE DELL'</w:t>
            </w:r>
          </w:p>
          <w:p w14:paraId="6D2D2D88" w14:textId="77777777" w:rsidR="00CC7344" w:rsidRPr="000E0BBA" w:rsidRDefault="00CC7344" w:rsidP="001F1535">
            <w:pPr>
              <w:rPr>
                <w:rFonts w:asciiTheme="minorHAnsi" w:hAnsiTheme="minorHAnsi" w:cstheme="minorHAnsi"/>
                <w:b/>
              </w:rPr>
            </w:pPr>
            <w:r w:rsidRPr="000E0BBA">
              <w:rPr>
                <w:rFonts w:asciiTheme="minorHAnsi" w:hAnsiTheme="minorHAnsi" w:cstheme="minorHAnsi"/>
                <w:b/>
              </w:rPr>
              <w:t>ARGOMENTO (documentate attraverso esperienze di esperto in tematiche inerenti all’argomento della selezione se non coincidenti con quelli del punto C1)</w:t>
            </w:r>
          </w:p>
        </w:tc>
        <w:tc>
          <w:tcPr>
            <w:tcW w:w="1151" w:type="dxa"/>
            <w:tcBorders>
              <w:top w:val="single" w:sz="4" w:space="0" w:color="000000"/>
              <w:left w:val="single" w:sz="4" w:space="0" w:color="000000"/>
              <w:bottom w:val="single" w:sz="4" w:space="0" w:color="000000"/>
              <w:right w:val="nil"/>
            </w:tcBorders>
            <w:hideMark/>
          </w:tcPr>
          <w:p w14:paraId="79389F68" w14:textId="77777777" w:rsidR="00CC7344" w:rsidRPr="000E0BBA" w:rsidRDefault="00CC7344" w:rsidP="001F1535">
            <w:pPr>
              <w:rPr>
                <w:rFonts w:asciiTheme="minorHAnsi" w:hAnsiTheme="minorHAnsi" w:cstheme="minorHAnsi"/>
              </w:rPr>
            </w:pPr>
            <w:r w:rsidRPr="000E0BBA">
              <w:rPr>
                <w:rFonts w:asciiTheme="minorHAnsi" w:hAnsiTheme="minorHAnsi" w:cstheme="minorHAnsi"/>
              </w:rPr>
              <w:t>Max 10</w:t>
            </w:r>
          </w:p>
        </w:tc>
        <w:tc>
          <w:tcPr>
            <w:tcW w:w="1117" w:type="dxa"/>
            <w:gridSpan w:val="2"/>
            <w:tcBorders>
              <w:top w:val="single" w:sz="4" w:space="0" w:color="000000"/>
              <w:left w:val="single" w:sz="4" w:space="0" w:color="000000"/>
              <w:bottom w:val="single" w:sz="4" w:space="0" w:color="000000"/>
              <w:right w:val="nil"/>
            </w:tcBorders>
            <w:hideMark/>
          </w:tcPr>
          <w:p w14:paraId="0C48534B" w14:textId="77777777" w:rsidR="00CC7344" w:rsidRPr="000E0BBA" w:rsidRDefault="00CC7344" w:rsidP="001F1535">
            <w:pPr>
              <w:rPr>
                <w:rFonts w:asciiTheme="minorHAnsi" w:hAnsiTheme="minorHAnsi" w:cstheme="minorHAnsi"/>
                <w:b/>
              </w:rPr>
            </w:pPr>
            <w:r w:rsidRPr="000E0BBA">
              <w:rPr>
                <w:rFonts w:asciiTheme="minorHAnsi" w:hAnsiTheme="minorHAnsi" w:cstheme="minorHAnsi"/>
                <w:b/>
              </w:rPr>
              <w:t>1 punti cad.</w:t>
            </w:r>
          </w:p>
        </w:tc>
        <w:tc>
          <w:tcPr>
            <w:tcW w:w="1276" w:type="dxa"/>
            <w:tcBorders>
              <w:top w:val="single" w:sz="4" w:space="0" w:color="000000"/>
              <w:left w:val="single" w:sz="4" w:space="0" w:color="000000"/>
              <w:bottom w:val="single" w:sz="4" w:space="0" w:color="000000"/>
              <w:right w:val="nil"/>
            </w:tcBorders>
            <w:vAlign w:val="center"/>
          </w:tcPr>
          <w:p w14:paraId="4DB0171F" w14:textId="77777777" w:rsidR="00CC7344" w:rsidRPr="000E0BBA" w:rsidRDefault="00CC7344" w:rsidP="001F1535">
            <w:pPr>
              <w:snapToGrid w:val="0"/>
              <w:rPr>
                <w:rFonts w:asciiTheme="minorHAnsi" w:hAnsiTheme="minorHAnsi" w:cstheme="minorHAnsi"/>
              </w:rPr>
            </w:pPr>
          </w:p>
        </w:tc>
        <w:tc>
          <w:tcPr>
            <w:tcW w:w="1275" w:type="dxa"/>
            <w:tcBorders>
              <w:top w:val="single" w:sz="4" w:space="0" w:color="000000"/>
              <w:left w:val="single" w:sz="4" w:space="0" w:color="000000"/>
              <w:bottom w:val="single" w:sz="4" w:space="0" w:color="000000"/>
              <w:right w:val="nil"/>
            </w:tcBorders>
            <w:vAlign w:val="center"/>
          </w:tcPr>
          <w:p w14:paraId="7773E6E9" w14:textId="77777777" w:rsidR="00CC7344" w:rsidRPr="000E0BBA" w:rsidRDefault="00CC7344" w:rsidP="001F1535">
            <w:pPr>
              <w:snapToGrid w:val="0"/>
              <w:rPr>
                <w:rFonts w:asciiTheme="minorHAnsi" w:hAnsiTheme="minorHAnsi" w:cstheme="minorHAnsi"/>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346E7301" w14:textId="77777777" w:rsidR="00CC7344" w:rsidRPr="000E0BBA" w:rsidRDefault="00CC7344" w:rsidP="001F1535">
            <w:pPr>
              <w:snapToGrid w:val="0"/>
              <w:rPr>
                <w:rFonts w:asciiTheme="minorHAnsi" w:hAnsiTheme="minorHAnsi" w:cstheme="minorHAnsi"/>
              </w:rPr>
            </w:pPr>
          </w:p>
        </w:tc>
      </w:tr>
      <w:tr w:rsidR="00CC7344" w:rsidRPr="000E0BBA" w14:paraId="3047C75A" w14:textId="77777777" w:rsidTr="00B52888">
        <w:tc>
          <w:tcPr>
            <w:tcW w:w="3970" w:type="dxa"/>
            <w:tcBorders>
              <w:top w:val="single" w:sz="4" w:space="0" w:color="000000"/>
              <w:left w:val="single" w:sz="4" w:space="0" w:color="000000"/>
              <w:bottom w:val="single" w:sz="4" w:space="0" w:color="000000"/>
              <w:right w:val="nil"/>
            </w:tcBorders>
            <w:hideMark/>
          </w:tcPr>
          <w:p w14:paraId="5D3F40A6" w14:textId="77777777" w:rsidR="00CC7344" w:rsidRPr="000E0BBA" w:rsidRDefault="00CC7344" w:rsidP="001F1535">
            <w:pPr>
              <w:rPr>
                <w:rFonts w:asciiTheme="minorHAnsi" w:hAnsiTheme="minorHAnsi" w:cstheme="minorHAnsi"/>
                <w:b/>
              </w:rPr>
            </w:pPr>
            <w:r w:rsidRPr="000E0BBA">
              <w:rPr>
                <w:rFonts w:asciiTheme="minorHAnsi" w:hAnsiTheme="minorHAnsi" w:cstheme="minorHAnsi"/>
                <w:b/>
              </w:rPr>
              <w:t>C4. CONOSCENZE SPECIFICHE DELL'</w:t>
            </w:r>
          </w:p>
          <w:p w14:paraId="5EA019E9" w14:textId="77777777" w:rsidR="00CC7344" w:rsidRPr="000E0BBA" w:rsidRDefault="00CC7344" w:rsidP="001F1535">
            <w:pPr>
              <w:rPr>
                <w:rFonts w:asciiTheme="minorHAnsi" w:hAnsiTheme="minorHAnsi" w:cstheme="minorHAnsi"/>
                <w:b/>
              </w:rPr>
            </w:pPr>
            <w:r w:rsidRPr="000E0BBA">
              <w:rPr>
                <w:rFonts w:asciiTheme="minorHAnsi" w:hAnsiTheme="minorHAnsi" w:cstheme="minorHAnsi"/>
                <w:b/>
              </w:rPr>
              <w:t>ARGOMENTO (documentate attraverso corsi di formazione seguiti min. 12 ore, con rilascio di attestato</w:t>
            </w:r>
          </w:p>
        </w:tc>
        <w:tc>
          <w:tcPr>
            <w:tcW w:w="1151" w:type="dxa"/>
            <w:tcBorders>
              <w:top w:val="single" w:sz="4" w:space="0" w:color="000000"/>
              <w:left w:val="single" w:sz="4" w:space="0" w:color="000000"/>
              <w:bottom w:val="single" w:sz="4" w:space="0" w:color="000000"/>
              <w:right w:val="nil"/>
            </w:tcBorders>
            <w:hideMark/>
          </w:tcPr>
          <w:p w14:paraId="3F0EF848" w14:textId="77777777" w:rsidR="00CC7344" w:rsidRPr="000E0BBA" w:rsidRDefault="00CC7344" w:rsidP="001F1535">
            <w:pPr>
              <w:rPr>
                <w:rFonts w:asciiTheme="minorHAnsi" w:hAnsiTheme="minorHAnsi" w:cstheme="minorHAnsi"/>
              </w:rPr>
            </w:pPr>
            <w:r w:rsidRPr="000E0BBA">
              <w:rPr>
                <w:rFonts w:asciiTheme="minorHAnsi" w:hAnsiTheme="minorHAnsi" w:cstheme="minorHAnsi"/>
              </w:rPr>
              <w:t>Max 10</w:t>
            </w:r>
          </w:p>
        </w:tc>
        <w:tc>
          <w:tcPr>
            <w:tcW w:w="1117" w:type="dxa"/>
            <w:gridSpan w:val="2"/>
            <w:tcBorders>
              <w:top w:val="single" w:sz="4" w:space="0" w:color="000000"/>
              <w:left w:val="single" w:sz="4" w:space="0" w:color="000000"/>
              <w:bottom w:val="single" w:sz="4" w:space="0" w:color="000000"/>
              <w:right w:val="nil"/>
            </w:tcBorders>
            <w:hideMark/>
          </w:tcPr>
          <w:p w14:paraId="3C57A691" w14:textId="77777777" w:rsidR="00CC7344" w:rsidRPr="000E0BBA" w:rsidRDefault="00CC7344" w:rsidP="001F1535">
            <w:pPr>
              <w:rPr>
                <w:rFonts w:asciiTheme="minorHAnsi" w:hAnsiTheme="minorHAnsi" w:cstheme="minorHAnsi"/>
                <w:b/>
              </w:rPr>
            </w:pPr>
            <w:r w:rsidRPr="000E0BBA">
              <w:rPr>
                <w:rFonts w:asciiTheme="minorHAnsi" w:hAnsiTheme="minorHAnsi" w:cstheme="minorHAnsi"/>
                <w:b/>
              </w:rPr>
              <w:t>1 punti cad.</w:t>
            </w:r>
          </w:p>
        </w:tc>
        <w:tc>
          <w:tcPr>
            <w:tcW w:w="1276" w:type="dxa"/>
            <w:tcBorders>
              <w:top w:val="single" w:sz="4" w:space="0" w:color="000000"/>
              <w:left w:val="single" w:sz="4" w:space="0" w:color="000000"/>
              <w:bottom w:val="single" w:sz="4" w:space="0" w:color="000000"/>
              <w:right w:val="nil"/>
            </w:tcBorders>
            <w:vAlign w:val="center"/>
          </w:tcPr>
          <w:p w14:paraId="099DDC4D" w14:textId="77777777" w:rsidR="00CC7344" w:rsidRPr="000E0BBA" w:rsidRDefault="00CC7344" w:rsidP="001F1535">
            <w:pPr>
              <w:snapToGrid w:val="0"/>
              <w:rPr>
                <w:rFonts w:asciiTheme="minorHAnsi" w:hAnsiTheme="minorHAnsi" w:cstheme="minorHAnsi"/>
              </w:rPr>
            </w:pPr>
          </w:p>
        </w:tc>
        <w:tc>
          <w:tcPr>
            <w:tcW w:w="1275" w:type="dxa"/>
            <w:tcBorders>
              <w:top w:val="single" w:sz="4" w:space="0" w:color="000000"/>
              <w:left w:val="single" w:sz="4" w:space="0" w:color="000000"/>
              <w:bottom w:val="single" w:sz="4" w:space="0" w:color="000000"/>
              <w:right w:val="nil"/>
            </w:tcBorders>
            <w:vAlign w:val="center"/>
          </w:tcPr>
          <w:p w14:paraId="08191E5D" w14:textId="77777777" w:rsidR="00CC7344" w:rsidRPr="000E0BBA" w:rsidRDefault="00CC7344" w:rsidP="001F1535">
            <w:pPr>
              <w:snapToGrid w:val="0"/>
              <w:rPr>
                <w:rFonts w:asciiTheme="minorHAnsi" w:hAnsiTheme="minorHAnsi" w:cstheme="minorHAnsi"/>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46AE8597" w14:textId="77777777" w:rsidR="00CC7344" w:rsidRPr="000E0BBA" w:rsidRDefault="00CC7344" w:rsidP="001F1535">
            <w:pPr>
              <w:snapToGrid w:val="0"/>
              <w:rPr>
                <w:rFonts w:asciiTheme="minorHAnsi" w:hAnsiTheme="minorHAnsi" w:cstheme="minorHAnsi"/>
              </w:rPr>
            </w:pPr>
          </w:p>
        </w:tc>
      </w:tr>
      <w:tr w:rsidR="00CC7344" w:rsidRPr="000E0BBA" w14:paraId="38E5FF19" w14:textId="77777777" w:rsidTr="00B52888">
        <w:tc>
          <w:tcPr>
            <w:tcW w:w="3970" w:type="dxa"/>
            <w:tcBorders>
              <w:top w:val="single" w:sz="4" w:space="0" w:color="000000"/>
              <w:left w:val="single" w:sz="4" w:space="0" w:color="000000"/>
              <w:bottom w:val="single" w:sz="4" w:space="0" w:color="000000"/>
              <w:right w:val="nil"/>
            </w:tcBorders>
          </w:tcPr>
          <w:p w14:paraId="4CB784D6" w14:textId="77777777" w:rsidR="00CC7344" w:rsidRPr="000E0BBA" w:rsidRDefault="00CC7344" w:rsidP="001F1535">
            <w:pPr>
              <w:rPr>
                <w:rFonts w:asciiTheme="minorHAnsi" w:hAnsiTheme="minorHAnsi" w:cstheme="minorHAnsi"/>
                <w:b/>
              </w:rPr>
            </w:pPr>
            <w:r w:rsidRPr="000E0BBA">
              <w:rPr>
                <w:rFonts w:asciiTheme="minorHAnsi" w:hAnsiTheme="minorHAnsi" w:cstheme="minorHAnsi"/>
                <w:b/>
              </w:rPr>
              <w:t>C4. CONOSCENZE SPECIFICHE DELL'</w:t>
            </w:r>
          </w:p>
          <w:p w14:paraId="376FE7F9" w14:textId="77777777" w:rsidR="00CC7344" w:rsidRPr="000E0BBA" w:rsidRDefault="00CC7344" w:rsidP="001F1535">
            <w:pPr>
              <w:rPr>
                <w:rFonts w:asciiTheme="minorHAnsi" w:hAnsiTheme="minorHAnsi" w:cstheme="minorHAnsi"/>
                <w:b/>
              </w:rPr>
            </w:pPr>
            <w:r w:rsidRPr="000E0BBA">
              <w:rPr>
                <w:rFonts w:asciiTheme="minorHAnsi" w:hAnsiTheme="minorHAnsi" w:cstheme="minorHAnsi"/>
                <w:b/>
              </w:rPr>
              <w:t>ARGOMENTO (documentate attraverso esperienze lavorative professionali inerenti all’oggetto dell’incarico e alla tematica dello stesso se non coincidenti con i punti C1 e C3)</w:t>
            </w:r>
          </w:p>
        </w:tc>
        <w:tc>
          <w:tcPr>
            <w:tcW w:w="1151" w:type="dxa"/>
            <w:tcBorders>
              <w:top w:val="single" w:sz="4" w:space="0" w:color="000000"/>
              <w:left w:val="single" w:sz="4" w:space="0" w:color="000000"/>
              <w:bottom w:val="single" w:sz="4" w:space="0" w:color="000000"/>
              <w:right w:val="nil"/>
            </w:tcBorders>
          </w:tcPr>
          <w:p w14:paraId="5B231A51" w14:textId="77777777" w:rsidR="00CC7344" w:rsidRPr="000E0BBA" w:rsidRDefault="00CC7344" w:rsidP="001F1535">
            <w:pPr>
              <w:rPr>
                <w:rFonts w:asciiTheme="minorHAnsi" w:hAnsiTheme="minorHAnsi" w:cstheme="minorHAnsi"/>
              </w:rPr>
            </w:pPr>
            <w:r w:rsidRPr="000E0BBA">
              <w:rPr>
                <w:rFonts w:asciiTheme="minorHAnsi" w:hAnsiTheme="minorHAnsi" w:cstheme="minorHAnsi"/>
              </w:rPr>
              <w:t>Max 10</w:t>
            </w:r>
          </w:p>
        </w:tc>
        <w:tc>
          <w:tcPr>
            <w:tcW w:w="1117" w:type="dxa"/>
            <w:gridSpan w:val="2"/>
            <w:tcBorders>
              <w:top w:val="single" w:sz="4" w:space="0" w:color="000000"/>
              <w:left w:val="single" w:sz="4" w:space="0" w:color="000000"/>
              <w:bottom w:val="single" w:sz="4" w:space="0" w:color="000000"/>
              <w:right w:val="nil"/>
            </w:tcBorders>
          </w:tcPr>
          <w:p w14:paraId="6CB56D9D" w14:textId="77777777" w:rsidR="00CC7344" w:rsidRPr="000E0BBA" w:rsidRDefault="00CC7344" w:rsidP="001F1535">
            <w:pPr>
              <w:rPr>
                <w:rFonts w:asciiTheme="minorHAnsi" w:hAnsiTheme="minorHAnsi" w:cstheme="minorHAnsi"/>
                <w:b/>
              </w:rPr>
            </w:pPr>
            <w:r w:rsidRPr="000E0BBA">
              <w:rPr>
                <w:rFonts w:asciiTheme="minorHAnsi" w:hAnsiTheme="minorHAnsi" w:cstheme="minorHAnsi"/>
                <w:b/>
              </w:rPr>
              <w:t>1 punto cad.</w:t>
            </w:r>
          </w:p>
        </w:tc>
        <w:tc>
          <w:tcPr>
            <w:tcW w:w="1276" w:type="dxa"/>
            <w:tcBorders>
              <w:top w:val="single" w:sz="4" w:space="0" w:color="000000"/>
              <w:left w:val="single" w:sz="4" w:space="0" w:color="000000"/>
              <w:bottom w:val="single" w:sz="4" w:space="0" w:color="000000"/>
              <w:right w:val="nil"/>
            </w:tcBorders>
            <w:vAlign w:val="center"/>
          </w:tcPr>
          <w:p w14:paraId="073B1839" w14:textId="77777777" w:rsidR="00CC7344" w:rsidRPr="000E0BBA" w:rsidRDefault="00CC7344" w:rsidP="001F1535">
            <w:pPr>
              <w:snapToGrid w:val="0"/>
              <w:rPr>
                <w:rFonts w:asciiTheme="minorHAnsi" w:hAnsiTheme="minorHAnsi" w:cstheme="minorHAnsi"/>
              </w:rPr>
            </w:pPr>
          </w:p>
        </w:tc>
        <w:tc>
          <w:tcPr>
            <w:tcW w:w="1275" w:type="dxa"/>
            <w:tcBorders>
              <w:top w:val="single" w:sz="4" w:space="0" w:color="000000"/>
              <w:left w:val="single" w:sz="4" w:space="0" w:color="000000"/>
              <w:bottom w:val="single" w:sz="4" w:space="0" w:color="000000"/>
              <w:right w:val="nil"/>
            </w:tcBorders>
            <w:vAlign w:val="center"/>
          </w:tcPr>
          <w:p w14:paraId="011D03AD" w14:textId="77777777" w:rsidR="00CC7344" w:rsidRPr="000E0BBA" w:rsidRDefault="00CC7344" w:rsidP="001F1535">
            <w:pPr>
              <w:snapToGrid w:val="0"/>
              <w:rPr>
                <w:rFonts w:asciiTheme="minorHAnsi" w:hAnsiTheme="minorHAnsi" w:cstheme="minorHAnsi"/>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5122A377" w14:textId="77777777" w:rsidR="00CC7344" w:rsidRPr="000E0BBA" w:rsidRDefault="00CC7344" w:rsidP="001F1535">
            <w:pPr>
              <w:snapToGrid w:val="0"/>
              <w:rPr>
                <w:rFonts w:asciiTheme="minorHAnsi" w:hAnsiTheme="minorHAnsi" w:cstheme="minorHAnsi"/>
              </w:rPr>
            </w:pPr>
          </w:p>
        </w:tc>
      </w:tr>
      <w:tr w:rsidR="00CC7344" w:rsidRPr="000E0BBA" w14:paraId="3CEF2DE0" w14:textId="77777777" w:rsidTr="00B52888">
        <w:trPr>
          <w:trHeight w:val="616"/>
        </w:trPr>
        <w:tc>
          <w:tcPr>
            <w:tcW w:w="6238" w:type="dxa"/>
            <w:gridSpan w:val="4"/>
            <w:tcBorders>
              <w:top w:val="single" w:sz="4" w:space="0" w:color="000000"/>
              <w:left w:val="single" w:sz="4" w:space="0" w:color="000000"/>
              <w:bottom w:val="single" w:sz="4" w:space="0" w:color="000000"/>
              <w:right w:val="nil"/>
            </w:tcBorders>
            <w:vAlign w:val="center"/>
            <w:hideMark/>
          </w:tcPr>
          <w:p w14:paraId="6A78327A" w14:textId="77777777" w:rsidR="00CC7344" w:rsidRPr="000E0BBA" w:rsidRDefault="00CC7344" w:rsidP="001F1535">
            <w:pPr>
              <w:rPr>
                <w:rFonts w:asciiTheme="minorHAnsi" w:hAnsiTheme="minorHAnsi" w:cstheme="minorHAnsi"/>
              </w:rPr>
            </w:pPr>
            <w:r w:rsidRPr="000E0BBA">
              <w:rPr>
                <w:rFonts w:asciiTheme="minorHAnsi" w:hAnsiTheme="minorHAnsi" w:cstheme="minorHAnsi"/>
                <w:b/>
              </w:rPr>
              <w:t>TOTALE MAX                                                               100</w:t>
            </w:r>
          </w:p>
        </w:tc>
        <w:tc>
          <w:tcPr>
            <w:tcW w:w="1276" w:type="dxa"/>
            <w:tcBorders>
              <w:top w:val="single" w:sz="4" w:space="0" w:color="000000"/>
              <w:left w:val="single" w:sz="4" w:space="0" w:color="000000"/>
              <w:bottom w:val="single" w:sz="4" w:space="0" w:color="000000"/>
              <w:right w:val="nil"/>
            </w:tcBorders>
            <w:vAlign w:val="center"/>
          </w:tcPr>
          <w:p w14:paraId="20356EB4" w14:textId="77777777" w:rsidR="00CC7344" w:rsidRPr="000E0BBA" w:rsidRDefault="00CC7344" w:rsidP="001F1535">
            <w:pPr>
              <w:snapToGrid w:val="0"/>
              <w:rPr>
                <w:rFonts w:asciiTheme="minorHAnsi" w:hAnsiTheme="minorHAnsi" w:cstheme="minorHAnsi"/>
              </w:rPr>
            </w:pPr>
          </w:p>
        </w:tc>
        <w:tc>
          <w:tcPr>
            <w:tcW w:w="1275" w:type="dxa"/>
            <w:tcBorders>
              <w:top w:val="single" w:sz="4" w:space="0" w:color="000000"/>
              <w:left w:val="single" w:sz="4" w:space="0" w:color="000000"/>
              <w:bottom w:val="single" w:sz="4" w:space="0" w:color="000000"/>
              <w:right w:val="nil"/>
            </w:tcBorders>
            <w:vAlign w:val="center"/>
          </w:tcPr>
          <w:p w14:paraId="3CE4B6F3" w14:textId="77777777" w:rsidR="00CC7344" w:rsidRPr="000E0BBA" w:rsidRDefault="00CC7344" w:rsidP="001F1535">
            <w:pPr>
              <w:snapToGrid w:val="0"/>
              <w:rPr>
                <w:rFonts w:asciiTheme="minorHAnsi" w:hAnsiTheme="minorHAnsi" w:cstheme="minorHAnsi"/>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2D4B4DAA" w14:textId="77777777" w:rsidR="00CC7344" w:rsidRPr="000E0BBA" w:rsidRDefault="00CC7344" w:rsidP="001F1535">
            <w:pPr>
              <w:snapToGrid w:val="0"/>
              <w:rPr>
                <w:rFonts w:asciiTheme="minorHAnsi" w:hAnsiTheme="minorHAnsi" w:cstheme="minorHAnsi"/>
              </w:rPr>
            </w:pPr>
          </w:p>
        </w:tc>
      </w:tr>
    </w:tbl>
    <w:p w14:paraId="3EA8D8B0" w14:textId="77777777" w:rsidR="00342E8C" w:rsidRPr="000E0BBA" w:rsidRDefault="00342E8C" w:rsidP="00342E8C">
      <w:pPr>
        <w:autoSpaceDE w:val="0"/>
        <w:jc w:val="both"/>
        <w:rPr>
          <w:rFonts w:asciiTheme="minorHAnsi" w:hAnsiTheme="minorHAnsi" w:cstheme="minorHAnsi"/>
          <w:sz w:val="18"/>
          <w:szCs w:val="18"/>
        </w:rPr>
      </w:pPr>
    </w:p>
    <w:p w14:paraId="54E266B6" w14:textId="77777777" w:rsidR="00F0060B" w:rsidRPr="000E0BBA" w:rsidRDefault="00F0060B" w:rsidP="00342E8C">
      <w:pPr>
        <w:autoSpaceDE w:val="0"/>
        <w:jc w:val="both"/>
        <w:rPr>
          <w:rFonts w:asciiTheme="minorHAnsi" w:hAnsiTheme="minorHAnsi" w:cstheme="minorHAnsi"/>
          <w:sz w:val="18"/>
          <w:szCs w:val="18"/>
        </w:rPr>
      </w:pPr>
    </w:p>
    <w:p w14:paraId="3EBFD047" w14:textId="4E6DB3EF" w:rsidR="00CC7344" w:rsidRPr="000E0BBA" w:rsidRDefault="00342E8C" w:rsidP="00F0060B">
      <w:pPr>
        <w:autoSpaceDE w:val="0"/>
        <w:spacing w:line="480" w:lineRule="auto"/>
        <w:jc w:val="both"/>
        <w:rPr>
          <w:rFonts w:asciiTheme="minorHAnsi" w:hAnsiTheme="minorHAnsi" w:cstheme="minorHAnsi"/>
          <w:sz w:val="18"/>
          <w:szCs w:val="18"/>
        </w:rPr>
      </w:pPr>
      <w:r w:rsidRPr="000E0BBA">
        <w:rPr>
          <w:rFonts w:asciiTheme="minorHAnsi" w:hAnsiTheme="minorHAnsi" w:cstheme="minorHAnsi"/>
          <w:sz w:val="18"/>
          <w:szCs w:val="18"/>
        </w:rPr>
        <w:t>Data___________________ Firma____________________________________________</w:t>
      </w:r>
    </w:p>
    <w:p w14:paraId="13F296F8" w14:textId="77777777" w:rsidR="00046F94" w:rsidRPr="000E0BBA" w:rsidRDefault="00046F94" w:rsidP="00B54E9C">
      <w:pPr>
        <w:autoSpaceDE w:val="0"/>
        <w:ind w:left="6249" w:firstLine="708"/>
        <w:jc w:val="both"/>
        <w:rPr>
          <w:rFonts w:asciiTheme="minorHAnsi" w:hAnsiTheme="minorHAnsi" w:cstheme="minorHAnsi"/>
          <w:sz w:val="18"/>
          <w:szCs w:val="18"/>
        </w:rPr>
        <w:sectPr w:rsidR="00046F94" w:rsidRPr="000E0BBA" w:rsidSect="00B52888">
          <w:pgSz w:w="11907" w:h="16839" w:code="9"/>
          <w:pgMar w:top="851" w:right="1134" w:bottom="709" w:left="993" w:header="567" w:footer="447" w:gutter="0"/>
          <w:pgNumType w:start="1"/>
          <w:cols w:space="720"/>
          <w:docGrid w:linePitch="272"/>
        </w:sectPr>
      </w:pPr>
    </w:p>
    <w:tbl>
      <w:tblPr>
        <w:tblW w:w="9884" w:type="dxa"/>
        <w:tblInd w:w="-15" w:type="dxa"/>
        <w:tblLayout w:type="fixed"/>
        <w:tblLook w:val="0000" w:firstRow="0" w:lastRow="0" w:firstColumn="0" w:lastColumn="0" w:noHBand="0" w:noVBand="0"/>
      </w:tblPr>
      <w:tblGrid>
        <w:gridCol w:w="3203"/>
        <w:gridCol w:w="1090"/>
        <w:gridCol w:w="1090"/>
        <w:gridCol w:w="1397"/>
        <w:gridCol w:w="1560"/>
        <w:gridCol w:w="1544"/>
      </w:tblGrid>
      <w:tr w:rsidR="00C972AC" w:rsidRPr="000E0BBA" w14:paraId="5BBE57DE" w14:textId="77777777" w:rsidTr="001F4B1E">
        <w:tc>
          <w:tcPr>
            <w:tcW w:w="9884" w:type="dxa"/>
            <w:gridSpan w:val="6"/>
            <w:tcBorders>
              <w:top w:val="single" w:sz="4" w:space="0" w:color="000000"/>
              <w:left w:val="single" w:sz="4" w:space="0" w:color="000000"/>
              <w:bottom w:val="single" w:sz="4" w:space="0" w:color="000000"/>
              <w:right w:val="single" w:sz="4" w:space="0" w:color="000000"/>
            </w:tcBorders>
            <w:shd w:val="clear" w:color="auto" w:fill="auto"/>
          </w:tcPr>
          <w:p w14:paraId="323CA623" w14:textId="4ED7CDD0" w:rsidR="00C972AC" w:rsidRPr="000E0BBA" w:rsidRDefault="00C972AC" w:rsidP="00C972AC">
            <w:pPr>
              <w:snapToGrid w:val="0"/>
              <w:jc w:val="center"/>
              <w:rPr>
                <w:rFonts w:asciiTheme="minorHAnsi" w:hAnsiTheme="minorHAnsi" w:cstheme="minorHAnsi"/>
                <w:b/>
                <w:sz w:val="22"/>
                <w:szCs w:val="22"/>
                <w:u w:val="single"/>
              </w:rPr>
            </w:pPr>
            <w:r w:rsidRPr="000E0BBA">
              <w:rPr>
                <w:rFonts w:asciiTheme="minorHAnsi" w:hAnsiTheme="minorHAnsi" w:cstheme="minorHAnsi"/>
                <w:b/>
                <w:bCs/>
                <w:sz w:val="24"/>
                <w:szCs w:val="24"/>
              </w:rPr>
              <w:lastRenderedPageBreak/>
              <w:t xml:space="preserve">ALLEGATO B: </w:t>
            </w:r>
            <w:r w:rsidRPr="000E0BBA">
              <w:rPr>
                <w:rFonts w:asciiTheme="minorHAnsi" w:hAnsiTheme="minorHAnsi" w:cstheme="minorHAnsi"/>
                <w:b/>
                <w:sz w:val="24"/>
                <w:szCs w:val="24"/>
              </w:rPr>
              <w:t>GRIGLIA DI VALUTAZIONE DEI TITOLI PER TUTOR</w:t>
            </w:r>
          </w:p>
        </w:tc>
      </w:tr>
      <w:tr w:rsidR="00A332DD" w:rsidRPr="000E0BBA" w14:paraId="1723D2C0" w14:textId="77777777" w:rsidTr="002C7537">
        <w:tc>
          <w:tcPr>
            <w:tcW w:w="9884"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5D3AAD9" w14:textId="77777777" w:rsidR="00A332DD" w:rsidRPr="000E0BBA" w:rsidRDefault="00A332DD" w:rsidP="002C7537">
            <w:pPr>
              <w:snapToGrid w:val="0"/>
              <w:rPr>
                <w:rFonts w:asciiTheme="minorHAnsi" w:hAnsiTheme="minorHAnsi" w:cstheme="minorHAnsi"/>
                <w:b/>
                <w:sz w:val="22"/>
                <w:szCs w:val="22"/>
              </w:rPr>
            </w:pPr>
            <w:r w:rsidRPr="000E0BBA">
              <w:rPr>
                <w:rFonts w:asciiTheme="minorHAnsi" w:hAnsiTheme="minorHAnsi" w:cstheme="minorHAnsi"/>
                <w:b/>
                <w:sz w:val="22"/>
                <w:szCs w:val="22"/>
                <w:u w:val="single"/>
              </w:rPr>
              <w:t>Criteri di ammissione:</w:t>
            </w:r>
            <w:r w:rsidRPr="000E0BBA">
              <w:rPr>
                <w:rFonts w:asciiTheme="minorHAnsi" w:hAnsiTheme="minorHAnsi" w:cstheme="minorHAnsi"/>
                <w:b/>
                <w:sz w:val="22"/>
                <w:szCs w:val="22"/>
              </w:rPr>
              <w:t xml:space="preserve"> </w:t>
            </w:r>
          </w:p>
          <w:p w14:paraId="044E3A27" w14:textId="77777777" w:rsidR="00A332DD" w:rsidRPr="000E0BBA" w:rsidRDefault="00A332DD" w:rsidP="00A332DD">
            <w:pPr>
              <w:pStyle w:val="Paragrafoelenco"/>
              <w:numPr>
                <w:ilvl w:val="0"/>
                <w:numId w:val="11"/>
              </w:numPr>
              <w:rPr>
                <w:rFonts w:asciiTheme="minorHAnsi" w:hAnsiTheme="minorHAnsi" w:cstheme="minorHAnsi"/>
                <w:b/>
              </w:rPr>
            </w:pPr>
            <w:r w:rsidRPr="000E0BBA">
              <w:rPr>
                <w:rFonts w:asciiTheme="minorHAnsi" w:hAnsiTheme="minorHAnsi" w:cstheme="minorHAnsi"/>
                <w:b/>
                <w:sz w:val="22"/>
                <w:szCs w:val="22"/>
              </w:rPr>
              <w:t>essere in possesso dei requisiti di cui all’articolo 9 per il ruolo per cui si presenta domanda</w:t>
            </w:r>
          </w:p>
          <w:p w14:paraId="48198C2F" w14:textId="77777777" w:rsidR="00A332DD" w:rsidRPr="000E0BBA" w:rsidRDefault="00A332DD" w:rsidP="00A332DD">
            <w:pPr>
              <w:pStyle w:val="Paragrafoelenco"/>
              <w:numPr>
                <w:ilvl w:val="0"/>
                <w:numId w:val="11"/>
              </w:numPr>
              <w:rPr>
                <w:rFonts w:asciiTheme="minorHAnsi" w:hAnsiTheme="minorHAnsi" w:cstheme="minorHAnsi"/>
                <w:b/>
              </w:rPr>
            </w:pPr>
            <w:r w:rsidRPr="000E0BBA">
              <w:rPr>
                <w:rFonts w:asciiTheme="minorHAnsi" w:hAnsiTheme="minorHAnsi" w:cstheme="minorHAnsi"/>
                <w:b/>
                <w:sz w:val="22"/>
                <w:szCs w:val="22"/>
              </w:rPr>
              <w:t>essere docente interno per tutto il periodo dell’incarico</w:t>
            </w:r>
          </w:p>
        </w:tc>
      </w:tr>
      <w:tr w:rsidR="00A332DD" w:rsidRPr="000E0BBA" w14:paraId="4145DA36" w14:textId="77777777" w:rsidTr="002C7537">
        <w:tc>
          <w:tcPr>
            <w:tcW w:w="5383" w:type="dxa"/>
            <w:gridSpan w:val="3"/>
            <w:tcBorders>
              <w:top w:val="single" w:sz="4" w:space="0" w:color="000000"/>
              <w:left w:val="single" w:sz="4" w:space="0" w:color="000000"/>
              <w:bottom w:val="single" w:sz="4" w:space="0" w:color="000000"/>
            </w:tcBorders>
            <w:shd w:val="clear" w:color="auto" w:fill="auto"/>
            <w:vAlign w:val="center"/>
          </w:tcPr>
          <w:p w14:paraId="5458C3E6" w14:textId="77777777" w:rsidR="00A332DD" w:rsidRPr="000E0BBA" w:rsidRDefault="00A332DD" w:rsidP="002C7537">
            <w:pPr>
              <w:snapToGrid w:val="0"/>
              <w:rPr>
                <w:rFonts w:asciiTheme="minorHAnsi" w:hAnsiTheme="minorHAnsi" w:cstheme="minorHAnsi"/>
                <w:b/>
              </w:rPr>
            </w:pPr>
          </w:p>
          <w:p w14:paraId="6C603893" w14:textId="77777777" w:rsidR="00A332DD" w:rsidRPr="000E0BBA" w:rsidRDefault="00A332DD" w:rsidP="002C7537">
            <w:pPr>
              <w:snapToGrid w:val="0"/>
              <w:rPr>
                <w:rFonts w:asciiTheme="minorHAnsi" w:hAnsiTheme="minorHAnsi" w:cstheme="minorHAnsi"/>
                <w:b/>
              </w:rPr>
            </w:pPr>
            <w:r w:rsidRPr="000E0BBA">
              <w:rPr>
                <w:rFonts w:asciiTheme="minorHAnsi" w:hAnsiTheme="minorHAnsi" w:cstheme="minorHAnsi"/>
                <w:b/>
              </w:rPr>
              <w:t>L' ISTRUZIONE, LA FORMAZIONE</w:t>
            </w:r>
          </w:p>
          <w:p w14:paraId="4267606E" w14:textId="77777777" w:rsidR="00A332DD" w:rsidRPr="000E0BBA" w:rsidRDefault="00A332DD" w:rsidP="002C7537">
            <w:pPr>
              <w:snapToGrid w:val="0"/>
              <w:jc w:val="center"/>
              <w:rPr>
                <w:rFonts w:asciiTheme="minorHAnsi" w:hAnsiTheme="minorHAnsi" w:cstheme="minorHAnsi"/>
                <w:b/>
              </w:rPr>
            </w:pPr>
            <w:r w:rsidRPr="000E0BBA">
              <w:rPr>
                <w:rFonts w:asciiTheme="minorHAnsi" w:hAnsiTheme="minorHAnsi" w:cstheme="minorHAnsi"/>
                <w:b/>
              </w:rPr>
              <w:t>NELLO SPECIFICO SETTORE IN CUI SI CONCORRE</w:t>
            </w:r>
          </w:p>
          <w:p w14:paraId="12EB2DB6" w14:textId="77777777" w:rsidR="00A332DD" w:rsidRPr="000E0BBA" w:rsidRDefault="00A332DD" w:rsidP="002C7537">
            <w:pPr>
              <w:snapToGrid w:val="0"/>
              <w:jc w:val="center"/>
              <w:rPr>
                <w:rFonts w:asciiTheme="minorHAnsi" w:hAnsiTheme="minorHAnsi" w:cstheme="minorHAnsi"/>
                <w:b/>
              </w:rPr>
            </w:pPr>
          </w:p>
        </w:tc>
        <w:tc>
          <w:tcPr>
            <w:tcW w:w="1397" w:type="dxa"/>
            <w:tcBorders>
              <w:top w:val="single" w:sz="4" w:space="0" w:color="000000"/>
              <w:left w:val="single" w:sz="4" w:space="0" w:color="000000"/>
              <w:bottom w:val="single" w:sz="4" w:space="0" w:color="000000"/>
            </w:tcBorders>
            <w:shd w:val="clear" w:color="auto" w:fill="auto"/>
            <w:vAlign w:val="center"/>
          </w:tcPr>
          <w:p w14:paraId="6345591C" w14:textId="77777777" w:rsidR="00A332DD" w:rsidRPr="000E0BBA" w:rsidRDefault="00A332DD" w:rsidP="002C7537">
            <w:pPr>
              <w:jc w:val="center"/>
              <w:rPr>
                <w:rFonts w:asciiTheme="minorHAnsi" w:hAnsiTheme="minorHAnsi" w:cstheme="minorHAnsi"/>
                <w:b/>
              </w:rPr>
            </w:pPr>
            <w:r w:rsidRPr="000E0BBA">
              <w:rPr>
                <w:rFonts w:asciiTheme="minorHAnsi" w:hAnsiTheme="minorHAnsi" w:cstheme="minorHAnsi"/>
                <w:b/>
              </w:rPr>
              <w:t>n. riferimento del curriculum</w:t>
            </w:r>
          </w:p>
        </w:tc>
        <w:tc>
          <w:tcPr>
            <w:tcW w:w="1560" w:type="dxa"/>
            <w:tcBorders>
              <w:top w:val="single" w:sz="4" w:space="0" w:color="000000"/>
              <w:left w:val="single" w:sz="4" w:space="0" w:color="000000"/>
              <w:bottom w:val="single" w:sz="4" w:space="0" w:color="000000"/>
            </w:tcBorders>
            <w:shd w:val="clear" w:color="auto" w:fill="auto"/>
            <w:vAlign w:val="center"/>
          </w:tcPr>
          <w:p w14:paraId="767877A3" w14:textId="77777777" w:rsidR="00A332DD" w:rsidRPr="000E0BBA" w:rsidRDefault="00A332DD" w:rsidP="002C7537">
            <w:pPr>
              <w:jc w:val="center"/>
              <w:rPr>
                <w:rFonts w:asciiTheme="minorHAnsi" w:hAnsiTheme="minorHAnsi" w:cstheme="minorHAnsi"/>
                <w:b/>
              </w:rPr>
            </w:pPr>
            <w:r w:rsidRPr="000E0BBA">
              <w:rPr>
                <w:rFonts w:asciiTheme="minorHAnsi" w:hAnsiTheme="minorHAnsi" w:cstheme="minorHAnsi"/>
                <w:b/>
              </w:rPr>
              <w:t>da compilare a cura del candidato</w:t>
            </w:r>
          </w:p>
        </w:tc>
        <w:tc>
          <w:tcPr>
            <w:tcW w:w="1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929AB6" w14:textId="77777777" w:rsidR="00A332DD" w:rsidRPr="000E0BBA" w:rsidRDefault="00A332DD" w:rsidP="002C7537">
            <w:pPr>
              <w:jc w:val="center"/>
              <w:rPr>
                <w:rFonts w:asciiTheme="minorHAnsi" w:hAnsiTheme="minorHAnsi" w:cstheme="minorHAnsi"/>
                <w:b/>
              </w:rPr>
            </w:pPr>
            <w:r w:rsidRPr="000E0BBA">
              <w:rPr>
                <w:rFonts w:asciiTheme="minorHAnsi" w:hAnsiTheme="minorHAnsi" w:cstheme="minorHAnsi"/>
                <w:b/>
              </w:rPr>
              <w:t>da compilare a cura della commissione</w:t>
            </w:r>
          </w:p>
        </w:tc>
      </w:tr>
      <w:tr w:rsidR="00A332DD" w:rsidRPr="000E0BBA" w14:paraId="29F81C2C" w14:textId="77777777" w:rsidTr="002C7537">
        <w:tc>
          <w:tcPr>
            <w:tcW w:w="3203" w:type="dxa"/>
            <w:vMerge w:val="restart"/>
            <w:tcBorders>
              <w:top w:val="single" w:sz="4" w:space="0" w:color="000000"/>
              <w:left w:val="single" w:sz="4" w:space="0" w:color="000000"/>
              <w:bottom w:val="single" w:sz="4" w:space="0" w:color="000000"/>
            </w:tcBorders>
            <w:shd w:val="clear" w:color="auto" w:fill="auto"/>
            <w:vAlign w:val="center"/>
          </w:tcPr>
          <w:p w14:paraId="2FD115E5" w14:textId="77777777" w:rsidR="00A332DD" w:rsidRPr="000E0BBA" w:rsidRDefault="00A332DD" w:rsidP="002C7537">
            <w:pPr>
              <w:rPr>
                <w:rFonts w:asciiTheme="minorHAnsi" w:hAnsiTheme="minorHAnsi" w:cstheme="minorHAnsi"/>
              </w:rPr>
            </w:pPr>
            <w:r w:rsidRPr="000E0BBA">
              <w:rPr>
                <w:rFonts w:asciiTheme="minorHAnsi" w:hAnsiTheme="minorHAnsi" w:cstheme="minorHAnsi"/>
                <w:b/>
              </w:rPr>
              <w:t xml:space="preserve">A1. LAUREA </w:t>
            </w:r>
          </w:p>
          <w:p w14:paraId="0341C896" w14:textId="77777777" w:rsidR="00A332DD" w:rsidRPr="000E0BBA" w:rsidRDefault="00A332DD" w:rsidP="002C7537">
            <w:pPr>
              <w:rPr>
                <w:rFonts w:asciiTheme="minorHAnsi" w:hAnsiTheme="minorHAnsi" w:cstheme="minorHAnsi"/>
                <w:b/>
                <w:bCs/>
              </w:rPr>
            </w:pPr>
            <w:r w:rsidRPr="000E0BBA">
              <w:rPr>
                <w:rFonts w:asciiTheme="minorHAnsi" w:hAnsiTheme="minorHAnsi" w:cstheme="minorHAnsi"/>
                <w:b/>
                <w:bCs/>
              </w:rPr>
              <w:t>(vecchio ordinamento o magistrale)</w:t>
            </w:r>
          </w:p>
        </w:tc>
        <w:tc>
          <w:tcPr>
            <w:tcW w:w="1090" w:type="dxa"/>
            <w:tcBorders>
              <w:top w:val="single" w:sz="4" w:space="0" w:color="000000"/>
              <w:left w:val="single" w:sz="4" w:space="0" w:color="000000"/>
              <w:bottom w:val="single" w:sz="4" w:space="0" w:color="000000"/>
            </w:tcBorders>
            <w:shd w:val="clear" w:color="auto" w:fill="auto"/>
            <w:vAlign w:val="center"/>
          </w:tcPr>
          <w:p w14:paraId="0DB8E688" w14:textId="77777777" w:rsidR="00A332DD" w:rsidRPr="000E0BBA" w:rsidRDefault="00A332DD" w:rsidP="002C7537">
            <w:pPr>
              <w:snapToGrid w:val="0"/>
              <w:rPr>
                <w:rFonts w:asciiTheme="minorHAnsi" w:hAnsiTheme="minorHAnsi" w:cstheme="minorHAnsi"/>
              </w:rPr>
            </w:pPr>
          </w:p>
        </w:tc>
        <w:tc>
          <w:tcPr>
            <w:tcW w:w="1090" w:type="dxa"/>
            <w:tcBorders>
              <w:top w:val="single" w:sz="4" w:space="0" w:color="000000"/>
              <w:left w:val="single" w:sz="4" w:space="0" w:color="000000"/>
              <w:bottom w:val="single" w:sz="4" w:space="0" w:color="000000"/>
            </w:tcBorders>
            <w:shd w:val="clear" w:color="auto" w:fill="auto"/>
            <w:vAlign w:val="center"/>
          </w:tcPr>
          <w:p w14:paraId="0970A031" w14:textId="77777777" w:rsidR="00A332DD" w:rsidRPr="000E0BBA" w:rsidRDefault="00A332DD" w:rsidP="002C7537">
            <w:pPr>
              <w:rPr>
                <w:rFonts w:asciiTheme="minorHAnsi" w:hAnsiTheme="minorHAnsi" w:cstheme="minorHAnsi"/>
              </w:rPr>
            </w:pPr>
            <w:r w:rsidRPr="000E0BBA">
              <w:rPr>
                <w:rFonts w:asciiTheme="minorHAnsi" w:hAnsiTheme="minorHAnsi" w:cstheme="minorHAnsi"/>
                <w:b/>
              </w:rPr>
              <w:t>PUNTI</w:t>
            </w:r>
          </w:p>
        </w:tc>
        <w:tc>
          <w:tcPr>
            <w:tcW w:w="1397" w:type="dxa"/>
            <w:tcBorders>
              <w:top w:val="single" w:sz="4" w:space="0" w:color="000000"/>
              <w:left w:val="single" w:sz="4" w:space="0" w:color="000000"/>
              <w:bottom w:val="single" w:sz="4" w:space="0" w:color="000000"/>
            </w:tcBorders>
            <w:shd w:val="clear" w:color="auto" w:fill="auto"/>
            <w:vAlign w:val="center"/>
          </w:tcPr>
          <w:p w14:paraId="40BE256F" w14:textId="77777777" w:rsidR="00A332DD" w:rsidRPr="000E0BBA" w:rsidRDefault="00A332DD" w:rsidP="002C7537">
            <w:pPr>
              <w:snapToGrid w:val="0"/>
              <w:rPr>
                <w:rFonts w:asciiTheme="minorHAnsi" w:hAnsiTheme="minorHAnsi" w:cstheme="minorHAnsi"/>
              </w:rPr>
            </w:pPr>
          </w:p>
        </w:tc>
        <w:tc>
          <w:tcPr>
            <w:tcW w:w="1560" w:type="dxa"/>
            <w:tcBorders>
              <w:top w:val="single" w:sz="4" w:space="0" w:color="000000"/>
              <w:left w:val="single" w:sz="4" w:space="0" w:color="000000"/>
              <w:bottom w:val="single" w:sz="4" w:space="0" w:color="000000"/>
            </w:tcBorders>
            <w:shd w:val="clear" w:color="auto" w:fill="auto"/>
            <w:vAlign w:val="center"/>
          </w:tcPr>
          <w:p w14:paraId="59AEDE8D" w14:textId="77777777" w:rsidR="00A332DD" w:rsidRPr="000E0BBA" w:rsidRDefault="00A332DD" w:rsidP="002C7537">
            <w:pPr>
              <w:snapToGrid w:val="0"/>
              <w:rPr>
                <w:rFonts w:asciiTheme="minorHAnsi" w:hAnsiTheme="minorHAnsi" w:cstheme="minorHAnsi"/>
              </w:rPr>
            </w:pPr>
          </w:p>
        </w:tc>
        <w:tc>
          <w:tcPr>
            <w:tcW w:w="1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9CAF26" w14:textId="77777777" w:rsidR="00A332DD" w:rsidRPr="000E0BBA" w:rsidRDefault="00A332DD" w:rsidP="002C7537">
            <w:pPr>
              <w:snapToGrid w:val="0"/>
              <w:rPr>
                <w:rFonts w:asciiTheme="minorHAnsi" w:hAnsiTheme="minorHAnsi" w:cstheme="minorHAnsi"/>
              </w:rPr>
            </w:pPr>
          </w:p>
        </w:tc>
      </w:tr>
      <w:tr w:rsidR="00A332DD" w:rsidRPr="000E0BBA" w14:paraId="6F3D3159" w14:textId="77777777" w:rsidTr="002C7537">
        <w:tc>
          <w:tcPr>
            <w:tcW w:w="3203" w:type="dxa"/>
            <w:vMerge/>
            <w:tcBorders>
              <w:top w:val="single" w:sz="4" w:space="0" w:color="000000"/>
              <w:left w:val="single" w:sz="4" w:space="0" w:color="000000"/>
              <w:bottom w:val="single" w:sz="4" w:space="0" w:color="000000"/>
            </w:tcBorders>
            <w:shd w:val="clear" w:color="auto" w:fill="auto"/>
            <w:vAlign w:val="center"/>
          </w:tcPr>
          <w:p w14:paraId="2E5D95E2" w14:textId="77777777" w:rsidR="00A332DD" w:rsidRPr="000E0BBA" w:rsidRDefault="00A332DD" w:rsidP="002C7537">
            <w:pPr>
              <w:snapToGrid w:val="0"/>
              <w:rPr>
                <w:rFonts w:asciiTheme="minorHAnsi" w:hAnsiTheme="minorHAnsi" w:cstheme="minorHAnsi"/>
              </w:rPr>
            </w:pPr>
          </w:p>
        </w:tc>
        <w:tc>
          <w:tcPr>
            <w:tcW w:w="1090" w:type="dxa"/>
            <w:tcBorders>
              <w:top w:val="single" w:sz="4" w:space="0" w:color="000000"/>
              <w:left w:val="single" w:sz="4" w:space="0" w:color="000000"/>
              <w:bottom w:val="single" w:sz="4" w:space="0" w:color="000000"/>
            </w:tcBorders>
            <w:shd w:val="clear" w:color="auto" w:fill="auto"/>
          </w:tcPr>
          <w:p w14:paraId="574BC708" w14:textId="77777777" w:rsidR="00A332DD" w:rsidRPr="000E0BBA" w:rsidRDefault="00A332DD" w:rsidP="002C7537">
            <w:pPr>
              <w:rPr>
                <w:rFonts w:asciiTheme="minorHAnsi" w:hAnsiTheme="minorHAnsi" w:cstheme="minorHAnsi"/>
                <w:b/>
              </w:rPr>
            </w:pPr>
            <w:r w:rsidRPr="000E0BBA">
              <w:rPr>
                <w:rFonts w:asciiTheme="minorHAnsi" w:hAnsiTheme="minorHAnsi" w:cstheme="minorHAnsi"/>
              </w:rPr>
              <w:t>Verrà valutata una sola laurea</w:t>
            </w:r>
          </w:p>
        </w:tc>
        <w:tc>
          <w:tcPr>
            <w:tcW w:w="1090" w:type="dxa"/>
            <w:tcBorders>
              <w:top w:val="single" w:sz="4" w:space="0" w:color="000000"/>
              <w:left w:val="single" w:sz="4" w:space="0" w:color="000000"/>
              <w:bottom w:val="single" w:sz="4" w:space="0" w:color="000000"/>
            </w:tcBorders>
            <w:shd w:val="clear" w:color="auto" w:fill="auto"/>
            <w:vAlign w:val="center"/>
          </w:tcPr>
          <w:p w14:paraId="111F6622" w14:textId="77777777" w:rsidR="00A332DD" w:rsidRPr="000E0BBA" w:rsidRDefault="00A332DD" w:rsidP="002C7537">
            <w:pPr>
              <w:rPr>
                <w:rFonts w:asciiTheme="minorHAnsi" w:hAnsiTheme="minorHAnsi" w:cstheme="minorHAnsi"/>
              </w:rPr>
            </w:pPr>
            <w:r w:rsidRPr="000E0BBA">
              <w:rPr>
                <w:rFonts w:asciiTheme="minorHAnsi" w:hAnsiTheme="minorHAnsi" w:cstheme="minorHAnsi"/>
                <w:b/>
              </w:rPr>
              <w:t>15</w:t>
            </w:r>
          </w:p>
        </w:tc>
        <w:tc>
          <w:tcPr>
            <w:tcW w:w="1397" w:type="dxa"/>
            <w:tcBorders>
              <w:top w:val="single" w:sz="4" w:space="0" w:color="000000"/>
              <w:left w:val="single" w:sz="4" w:space="0" w:color="000000"/>
              <w:bottom w:val="single" w:sz="4" w:space="0" w:color="000000"/>
            </w:tcBorders>
            <w:shd w:val="clear" w:color="auto" w:fill="auto"/>
            <w:vAlign w:val="center"/>
          </w:tcPr>
          <w:p w14:paraId="7C9DF33A" w14:textId="77777777" w:rsidR="00A332DD" w:rsidRPr="000E0BBA" w:rsidRDefault="00A332DD" w:rsidP="002C7537">
            <w:pPr>
              <w:snapToGrid w:val="0"/>
              <w:rPr>
                <w:rFonts w:asciiTheme="minorHAnsi" w:hAnsiTheme="minorHAnsi" w:cstheme="minorHAnsi"/>
              </w:rPr>
            </w:pPr>
          </w:p>
        </w:tc>
        <w:tc>
          <w:tcPr>
            <w:tcW w:w="1560" w:type="dxa"/>
            <w:tcBorders>
              <w:top w:val="single" w:sz="4" w:space="0" w:color="000000"/>
              <w:left w:val="single" w:sz="4" w:space="0" w:color="000000"/>
              <w:bottom w:val="single" w:sz="4" w:space="0" w:color="000000"/>
            </w:tcBorders>
            <w:shd w:val="clear" w:color="auto" w:fill="auto"/>
            <w:vAlign w:val="center"/>
          </w:tcPr>
          <w:p w14:paraId="5288DFD8" w14:textId="77777777" w:rsidR="00A332DD" w:rsidRPr="000E0BBA" w:rsidRDefault="00A332DD" w:rsidP="002C7537">
            <w:pPr>
              <w:snapToGrid w:val="0"/>
              <w:rPr>
                <w:rFonts w:asciiTheme="minorHAnsi" w:hAnsiTheme="minorHAnsi" w:cstheme="minorHAnsi"/>
              </w:rPr>
            </w:pPr>
          </w:p>
        </w:tc>
        <w:tc>
          <w:tcPr>
            <w:tcW w:w="1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005156" w14:textId="77777777" w:rsidR="00A332DD" w:rsidRPr="000E0BBA" w:rsidRDefault="00A332DD" w:rsidP="002C7537">
            <w:pPr>
              <w:snapToGrid w:val="0"/>
              <w:rPr>
                <w:rFonts w:asciiTheme="minorHAnsi" w:hAnsiTheme="minorHAnsi" w:cstheme="minorHAnsi"/>
              </w:rPr>
            </w:pPr>
          </w:p>
        </w:tc>
      </w:tr>
      <w:tr w:rsidR="00A332DD" w:rsidRPr="000E0BBA" w14:paraId="016084FC" w14:textId="77777777" w:rsidTr="002C7537">
        <w:tc>
          <w:tcPr>
            <w:tcW w:w="3203" w:type="dxa"/>
            <w:tcBorders>
              <w:top w:val="single" w:sz="4" w:space="0" w:color="000000"/>
              <w:left w:val="single" w:sz="4" w:space="0" w:color="000000"/>
              <w:bottom w:val="single" w:sz="4" w:space="0" w:color="000000"/>
            </w:tcBorders>
            <w:shd w:val="clear" w:color="auto" w:fill="auto"/>
            <w:vAlign w:val="center"/>
          </w:tcPr>
          <w:p w14:paraId="199B0CC2" w14:textId="77777777" w:rsidR="00A332DD" w:rsidRPr="000E0BBA" w:rsidRDefault="00A332DD" w:rsidP="002C7537">
            <w:pPr>
              <w:rPr>
                <w:rFonts w:asciiTheme="minorHAnsi" w:hAnsiTheme="minorHAnsi" w:cstheme="minorHAnsi"/>
                <w:b/>
              </w:rPr>
            </w:pPr>
            <w:r w:rsidRPr="000E0BBA">
              <w:rPr>
                <w:rFonts w:asciiTheme="minorHAnsi" w:hAnsiTheme="minorHAnsi" w:cstheme="minorHAnsi"/>
                <w:b/>
              </w:rPr>
              <w:t>A2. LAUREA (triennale in alternativa al punto A1)</w:t>
            </w:r>
          </w:p>
        </w:tc>
        <w:tc>
          <w:tcPr>
            <w:tcW w:w="1090" w:type="dxa"/>
            <w:tcBorders>
              <w:top w:val="single" w:sz="4" w:space="0" w:color="000000"/>
              <w:left w:val="single" w:sz="4" w:space="0" w:color="000000"/>
              <w:bottom w:val="single" w:sz="4" w:space="0" w:color="000000"/>
            </w:tcBorders>
            <w:shd w:val="clear" w:color="auto" w:fill="auto"/>
          </w:tcPr>
          <w:p w14:paraId="6C4537D4" w14:textId="77777777" w:rsidR="00A332DD" w:rsidRPr="000E0BBA" w:rsidRDefault="00A332DD" w:rsidP="002C7537">
            <w:pPr>
              <w:snapToGrid w:val="0"/>
              <w:rPr>
                <w:rFonts w:asciiTheme="minorHAnsi" w:hAnsiTheme="minorHAnsi" w:cstheme="minorHAnsi"/>
              </w:rPr>
            </w:pPr>
            <w:r w:rsidRPr="000E0BBA">
              <w:rPr>
                <w:rFonts w:asciiTheme="minorHAnsi" w:hAnsiTheme="minorHAnsi" w:cstheme="minorHAnsi"/>
              </w:rPr>
              <w:t>Verrà valutata una sola laurea</w:t>
            </w:r>
          </w:p>
        </w:tc>
        <w:tc>
          <w:tcPr>
            <w:tcW w:w="1090" w:type="dxa"/>
            <w:tcBorders>
              <w:top w:val="single" w:sz="4" w:space="0" w:color="000000"/>
              <w:left w:val="single" w:sz="4" w:space="0" w:color="000000"/>
              <w:bottom w:val="single" w:sz="4" w:space="0" w:color="000000"/>
            </w:tcBorders>
            <w:shd w:val="clear" w:color="auto" w:fill="auto"/>
            <w:vAlign w:val="center"/>
          </w:tcPr>
          <w:p w14:paraId="367BB98D" w14:textId="77777777" w:rsidR="00A332DD" w:rsidRPr="000E0BBA" w:rsidRDefault="00A332DD" w:rsidP="002C7537">
            <w:pPr>
              <w:rPr>
                <w:rFonts w:asciiTheme="minorHAnsi" w:hAnsiTheme="minorHAnsi" w:cstheme="minorHAnsi"/>
                <w:b/>
              </w:rPr>
            </w:pPr>
            <w:r w:rsidRPr="000E0BBA">
              <w:rPr>
                <w:rFonts w:asciiTheme="minorHAnsi" w:hAnsiTheme="minorHAnsi" w:cstheme="minorHAnsi"/>
                <w:b/>
              </w:rPr>
              <w:t>10</w:t>
            </w:r>
          </w:p>
        </w:tc>
        <w:tc>
          <w:tcPr>
            <w:tcW w:w="1397" w:type="dxa"/>
            <w:tcBorders>
              <w:top w:val="single" w:sz="4" w:space="0" w:color="000000"/>
              <w:left w:val="single" w:sz="4" w:space="0" w:color="000000"/>
              <w:bottom w:val="single" w:sz="4" w:space="0" w:color="000000"/>
            </w:tcBorders>
            <w:shd w:val="clear" w:color="auto" w:fill="auto"/>
            <w:vAlign w:val="center"/>
          </w:tcPr>
          <w:p w14:paraId="438A21AD" w14:textId="77777777" w:rsidR="00A332DD" w:rsidRPr="000E0BBA" w:rsidRDefault="00A332DD" w:rsidP="002C7537">
            <w:pPr>
              <w:snapToGrid w:val="0"/>
              <w:rPr>
                <w:rFonts w:asciiTheme="minorHAnsi" w:hAnsiTheme="minorHAnsi" w:cstheme="minorHAnsi"/>
              </w:rPr>
            </w:pPr>
          </w:p>
        </w:tc>
        <w:tc>
          <w:tcPr>
            <w:tcW w:w="1560" w:type="dxa"/>
            <w:tcBorders>
              <w:top w:val="single" w:sz="4" w:space="0" w:color="000000"/>
              <w:left w:val="single" w:sz="4" w:space="0" w:color="000000"/>
              <w:bottom w:val="single" w:sz="4" w:space="0" w:color="000000"/>
            </w:tcBorders>
            <w:shd w:val="clear" w:color="auto" w:fill="auto"/>
            <w:vAlign w:val="center"/>
          </w:tcPr>
          <w:p w14:paraId="253AC051" w14:textId="77777777" w:rsidR="00A332DD" w:rsidRPr="000E0BBA" w:rsidRDefault="00A332DD" w:rsidP="002C7537">
            <w:pPr>
              <w:snapToGrid w:val="0"/>
              <w:rPr>
                <w:rFonts w:asciiTheme="minorHAnsi" w:hAnsiTheme="minorHAnsi" w:cstheme="minorHAnsi"/>
              </w:rPr>
            </w:pPr>
          </w:p>
        </w:tc>
        <w:tc>
          <w:tcPr>
            <w:tcW w:w="1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F0AE6E" w14:textId="77777777" w:rsidR="00A332DD" w:rsidRPr="000E0BBA" w:rsidRDefault="00A332DD" w:rsidP="002C7537">
            <w:pPr>
              <w:snapToGrid w:val="0"/>
              <w:rPr>
                <w:rFonts w:asciiTheme="minorHAnsi" w:hAnsiTheme="minorHAnsi" w:cstheme="minorHAnsi"/>
              </w:rPr>
            </w:pPr>
          </w:p>
        </w:tc>
      </w:tr>
      <w:tr w:rsidR="00A332DD" w:rsidRPr="000E0BBA" w14:paraId="283BD2D4" w14:textId="77777777" w:rsidTr="002C7537">
        <w:tc>
          <w:tcPr>
            <w:tcW w:w="3203" w:type="dxa"/>
            <w:tcBorders>
              <w:top w:val="single" w:sz="4" w:space="0" w:color="000000"/>
              <w:left w:val="single" w:sz="4" w:space="0" w:color="000000"/>
              <w:bottom w:val="single" w:sz="4" w:space="0" w:color="000000"/>
            </w:tcBorders>
            <w:shd w:val="clear" w:color="auto" w:fill="auto"/>
            <w:vAlign w:val="center"/>
          </w:tcPr>
          <w:p w14:paraId="6EDA74E9" w14:textId="77777777" w:rsidR="00A332DD" w:rsidRPr="000E0BBA" w:rsidRDefault="00A332DD" w:rsidP="002C7537">
            <w:pPr>
              <w:rPr>
                <w:rFonts w:asciiTheme="minorHAnsi" w:hAnsiTheme="minorHAnsi" w:cstheme="minorHAnsi"/>
                <w:b/>
              </w:rPr>
            </w:pPr>
            <w:r w:rsidRPr="000E0BBA">
              <w:rPr>
                <w:rFonts w:asciiTheme="minorHAnsi" w:hAnsiTheme="minorHAnsi" w:cstheme="minorHAnsi"/>
                <w:b/>
              </w:rPr>
              <w:t>A3. DIPLOMA SCUOLA SECONDARIA (in alternativa al punto A1 e A2)</w:t>
            </w:r>
          </w:p>
        </w:tc>
        <w:tc>
          <w:tcPr>
            <w:tcW w:w="1090" w:type="dxa"/>
            <w:tcBorders>
              <w:top w:val="single" w:sz="4" w:space="0" w:color="000000"/>
              <w:left w:val="single" w:sz="4" w:space="0" w:color="000000"/>
              <w:bottom w:val="single" w:sz="4" w:space="0" w:color="000000"/>
            </w:tcBorders>
            <w:shd w:val="clear" w:color="auto" w:fill="auto"/>
          </w:tcPr>
          <w:p w14:paraId="4DC405C8" w14:textId="77777777" w:rsidR="00A332DD" w:rsidRPr="000E0BBA" w:rsidRDefault="00A332DD" w:rsidP="002C7537">
            <w:pPr>
              <w:snapToGrid w:val="0"/>
              <w:rPr>
                <w:rFonts w:asciiTheme="minorHAnsi" w:hAnsiTheme="minorHAnsi" w:cstheme="minorHAnsi"/>
              </w:rPr>
            </w:pPr>
            <w:r w:rsidRPr="000E0BBA">
              <w:rPr>
                <w:rFonts w:asciiTheme="minorHAnsi" w:hAnsiTheme="minorHAnsi" w:cstheme="minorHAnsi"/>
              </w:rPr>
              <w:t>Verrà valutato un solo titolo</w:t>
            </w:r>
          </w:p>
        </w:tc>
        <w:tc>
          <w:tcPr>
            <w:tcW w:w="1090" w:type="dxa"/>
            <w:tcBorders>
              <w:top w:val="single" w:sz="4" w:space="0" w:color="000000"/>
              <w:left w:val="single" w:sz="4" w:space="0" w:color="000000"/>
              <w:bottom w:val="single" w:sz="4" w:space="0" w:color="000000"/>
            </w:tcBorders>
            <w:shd w:val="clear" w:color="auto" w:fill="auto"/>
            <w:vAlign w:val="center"/>
          </w:tcPr>
          <w:p w14:paraId="741EA7B0" w14:textId="77777777" w:rsidR="00A332DD" w:rsidRPr="000E0BBA" w:rsidRDefault="00A332DD" w:rsidP="002C7537">
            <w:pPr>
              <w:rPr>
                <w:rFonts w:asciiTheme="minorHAnsi" w:hAnsiTheme="minorHAnsi" w:cstheme="minorHAnsi"/>
                <w:b/>
              </w:rPr>
            </w:pPr>
            <w:r w:rsidRPr="000E0BBA">
              <w:rPr>
                <w:rFonts w:asciiTheme="minorHAnsi" w:hAnsiTheme="minorHAnsi" w:cstheme="minorHAnsi"/>
                <w:b/>
              </w:rPr>
              <w:t>5</w:t>
            </w:r>
          </w:p>
        </w:tc>
        <w:tc>
          <w:tcPr>
            <w:tcW w:w="1397" w:type="dxa"/>
            <w:tcBorders>
              <w:top w:val="single" w:sz="4" w:space="0" w:color="000000"/>
              <w:left w:val="single" w:sz="4" w:space="0" w:color="000000"/>
              <w:bottom w:val="single" w:sz="4" w:space="0" w:color="000000"/>
            </w:tcBorders>
            <w:shd w:val="clear" w:color="auto" w:fill="auto"/>
            <w:vAlign w:val="center"/>
          </w:tcPr>
          <w:p w14:paraId="57140991" w14:textId="77777777" w:rsidR="00A332DD" w:rsidRPr="000E0BBA" w:rsidRDefault="00A332DD" w:rsidP="002C7537">
            <w:pPr>
              <w:snapToGrid w:val="0"/>
              <w:rPr>
                <w:rFonts w:asciiTheme="minorHAnsi" w:hAnsiTheme="minorHAnsi" w:cstheme="minorHAnsi"/>
              </w:rPr>
            </w:pPr>
          </w:p>
        </w:tc>
        <w:tc>
          <w:tcPr>
            <w:tcW w:w="1560" w:type="dxa"/>
            <w:tcBorders>
              <w:top w:val="single" w:sz="4" w:space="0" w:color="000000"/>
              <w:left w:val="single" w:sz="4" w:space="0" w:color="000000"/>
              <w:bottom w:val="single" w:sz="4" w:space="0" w:color="000000"/>
            </w:tcBorders>
            <w:shd w:val="clear" w:color="auto" w:fill="auto"/>
            <w:vAlign w:val="center"/>
          </w:tcPr>
          <w:p w14:paraId="36BFD89E" w14:textId="77777777" w:rsidR="00A332DD" w:rsidRPr="000E0BBA" w:rsidRDefault="00A332DD" w:rsidP="002C7537">
            <w:pPr>
              <w:snapToGrid w:val="0"/>
              <w:rPr>
                <w:rFonts w:asciiTheme="minorHAnsi" w:hAnsiTheme="minorHAnsi" w:cstheme="minorHAnsi"/>
              </w:rPr>
            </w:pPr>
          </w:p>
        </w:tc>
        <w:tc>
          <w:tcPr>
            <w:tcW w:w="1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E5F02C" w14:textId="77777777" w:rsidR="00A332DD" w:rsidRPr="000E0BBA" w:rsidRDefault="00A332DD" w:rsidP="002C7537">
            <w:pPr>
              <w:snapToGrid w:val="0"/>
              <w:rPr>
                <w:rFonts w:asciiTheme="minorHAnsi" w:hAnsiTheme="minorHAnsi" w:cstheme="minorHAnsi"/>
              </w:rPr>
            </w:pPr>
          </w:p>
        </w:tc>
      </w:tr>
      <w:tr w:rsidR="00A332DD" w:rsidRPr="000E0BBA" w14:paraId="7F651493" w14:textId="77777777" w:rsidTr="002C7537">
        <w:tc>
          <w:tcPr>
            <w:tcW w:w="5383" w:type="dxa"/>
            <w:gridSpan w:val="3"/>
            <w:tcBorders>
              <w:top w:val="single" w:sz="4" w:space="0" w:color="000000"/>
              <w:left w:val="single" w:sz="4" w:space="0" w:color="000000"/>
              <w:bottom w:val="single" w:sz="4" w:space="0" w:color="000000"/>
            </w:tcBorders>
            <w:shd w:val="clear" w:color="auto" w:fill="auto"/>
            <w:vAlign w:val="center"/>
          </w:tcPr>
          <w:p w14:paraId="1A13D8D3" w14:textId="77777777" w:rsidR="00A332DD" w:rsidRPr="000E0BBA" w:rsidRDefault="00A332DD" w:rsidP="002C7537">
            <w:pPr>
              <w:rPr>
                <w:rFonts w:asciiTheme="minorHAnsi" w:hAnsiTheme="minorHAnsi" w:cstheme="minorHAnsi"/>
                <w:b/>
              </w:rPr>
            </w:pPr>
          </w:p>
          <w:p w14:paraId="0671C6E9" w14:textId="77777777" w:rsidR="00A332DD" w:rsidRPr="000E0BBA" w:rsidRDefault="00A332DD" w:rsidP="002C7537">
            <w:pPr>
              <w:rPr>
                <w:rFonts w:asciiTheme="minorHAnsi" w:hAnsiTheme="minorHAnsi" w:cstheme="minorHAnsi"/>
                <w:b/>
              </w:rPr>
            </w:pPr>
            <w:r w:rsidRPr="000E0BBA">
              <w:rPr>
                <w:rFonts w:asciiTheme="minorHAnsi" w:hAnsiTheme="minorHAnsi" w:cstheme="minorHAnsi"/>
                <w:b/>
              </w:rPr>
              <w:t xml:space="preserve">LE CERTIFICAZIONI OTTENUTE  </w:t>
            </w:r>
          </w:p>
          <w:p w14:paraId="55E88B38" w14:textId="77777777" w:rsidR="00A332DD" w:rsidRPr="000E0BBA" w:rsidRDefault="00A332DD" w:rsidP="002C7537">
            <w:pPr>
              <w:rPr>
                <w:rFonts w:asciiTheme="minorHAnsi" w:hAnsiTheme="minorHAnsi" w:cstheme="minorHAnsi"/>
                <w:b/>
              </w:rPr>
            </w:pPr>
            <w:r w:rsidRPr="000E0BBA">
              <w:rPr>
                <w:rFonts w:asciiTheme="minorHAnsi" w:hAnsiTheme="minorHAnsi" w:cstheme="minorHAnsi"/>
                <w:b/>
              </w:rPr>
              <w:tab/>
            </w:r>
            <w:r w:rsidRPr="000E0BBA">
              <w:rPr>
                <w:rFonts w:asciiTheme="minorHAnsi" w:hAnsiTheme="minorHAnsi" w:cstheme="minorHAnsi"/>
                <w:b/>
              </w:rPr>
              <w:tab/>
            </w:r>
            <w:r w:rsidRPr="000E0BBA">
              <w:rPr>
                <w:rFonts w:asciiTheme="minorHAnsi" w:hAnsiTheme="minorHAnsi" w:cstheme="minorHAnsi"/>
                <w:b/>
              </w:rPr>
              <w:tab/>
            </w:r>
          </w:p>
        </w:tc>
        <w:tc>
          <w:tcPr>
            <w:tcW w:w="1397" w:type="dxa"/>
            <w:tcBorders>
              <w:top w:val="single" w:sz="4" w:space="0" w:color="000000"/>
              <w:left w:val="single" w:sz="4" w:space="0" w:color="000000"/>
              <w:bottom w:val="single" w:sz="4" w:space="0" w:color="000000"/>
            </w:tcBorders>
            <w:shd w:val="clear" w:color="auto" w:fill="auto"/>
            <w:vAlign w:val="center"/>
          </w:tcPr>
          <w:p w14:paraId="5531D47C" w14:textId="77777777" w:rsidR="00A332DD" w:rsidRPr="000E0BBA" w:rsidRDefault="00A332DD" w:rsidP="002C7537">
            <w:pPr>
              <w:snapToGrid w:val="0"/>
              <w:rPr>
                <w:rFonts w:asciiTheme="minorHAnsi" w:hAnsiTheme="minorHAnsi" w:cstheme="minorHAnsi"/>
              </w:rPr>
            </w:pPr>
          </w:p>
        </w:tc>
        <w:tc>
          <w:tcPr>
            <w:tcW w:w="1560" w:type="dxa"/>
            <w:tcBorders>
              <w:top w:val="single" w:sz="4" w:space="0" w:color="000000"/>
              <w:left w:val="single" w:sz="4" w:space="0" w:color="000000"/>
              <w:bottom w:val="single" w:sz="4" w:space="0" w:color="000000"/>
            </w:tcBorders>
            <w:shd w:val="clear" w:color="auto" w:fill="auto"/>
            <w:vAlign w:val="center"/>
          </w:tcPr>
          <w:p w14:paraId="73B17D86" w14:textId="77777777" w:rsidR="00A332DD" w:rsidRPr="000E0BBA" w:rsidRDefault="00A332DD" w:rsidP="002C7537">
            <w:pPr>
              <w:snapToGrid w:val="0"/>
              <w:rPr>
                <w:rFonts w:asciiTheme="minorHAnsi" w:hAnsiTheme="minorHAnsi" w:cstheme="minorHAnsi"/>
              </w:rPr>
            </w:pPr>
          </w:p>
        </w:tc>
        <w:tc>
          <w:tcPr>
            <w:tcW w:w="1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296DC5" w14:textId="77777777" w:rsidR="00A332DD" w:rsidRPr="000E0BBA" w:rsidRDefault="00A332DD" w:rsidP="002C7537">
            <w:pPr>
              <w:snapToGrid w:val="0"/>
              <w:rPr>
                <w:rFonts w:asciiTheme="minorHAnsi" w:hAnsiTheme="minorHAnsi" w:cstheme="minorHAnsi"/>
              </w:rPr>
            </w:pPr>
          </w:p>
        </w:tc>
      </w:tr>
      <w:tr w:rsidR="00A332DD" w:rsidRPr="000E0BBA" w14:paraId="5461A415" w14:textId="77777777" w:rsidTr="002C7537">
        <w:tc>
          <w:tcPr>
            <w:tcW w:w="3203" w:type="dxa"/>
            <w:tcBorders>
              <w:top w:val="single" w:sz="4" w:space="0" w:color="000000"/>
              <w:left w:val="single" w:sz="4" w:space="0" w:color="000000"/>
              <w:bottom w:val="single" w:sz="4" w:space="0" w:color="000000"/>
            </w:tcBorders>
            <w:shd w:val="clear" w:color="auto" w:fill="auto"/>
            <w:vAlign w:val="center"/>
          </w:tcPr>
          <w:p w14:paraId="63D34EE6" w14:textId="77777777" w:rsidR="00A332DD" w:rsidRPr="000E0BBA" w:rsidRDefault="00A332DD" w:rsidP="002C7537">
            <w:pPr>
              <w:rPr>
                <w:rFonts w:asciiTheme="minorHAnsi" w:hAnsiTheme="minorHAnsi" w:cstheme="minorHAnsi"/>
                <w:b/>
              </w:rPr>
            </w:pPr>
            <w:r w:rsidRPr="000E0BBA">
              <w:rPr>
                <w:rFonts w:asciiTheme="minorHAnsi" w:hAnsiTheme="minorHAnsi" w:cstheme="minorHAnsi"/>
                <w:b/>
              </w:rPr>
              <w:t>B1. COMPETENZE I.C.T. CERTIFICATE riconosciute dal MIUR</w:t>
            </w:r>
          </w:p>
        </w:tc>
        <w:tc>
          <w:tcPr>
            <w:tcW w:w="1090" w:type="dxa"/>
            <w:tcBorders>
              <w:top w:val="single" w:sz="4" w:space="0" w:color="000000"/>
              <w:left w:val="single" w:sz="4" w:space="0" w:color="000000"/>
              <w:bottom w:val="single" w:sz="4" w:space="0" w:color="000000"/>
            </w:tcBorders>
            <w:shd w:val="clear" w:color="auto" w:fill="auto"/>
            <w:vAlign w:val="center"/>
          </w:tcPr>
          <w:p w14:paraId="3C86C55E" w14:textId="77777777" w:rsidR="00A332DD" w:rsidRPr="000E0BBA" w:rsidRDefault="00A332DD" w:rsidP="002C7537">
            <w:pPr>
              <w:rPr>
                <w:rFonts w:asciiTheme="minorHAnsi" w:hAnsiTheme="minorHAnsi" w:cstheme="minorHAnsi"/>
              </w:rPr>
            </w:pPr>
            <w:r w:rsidRPr="000E0BBA">
              <w:rPr>
                <w:rFonts w:asciiTheme="minorHAnsi" w:hAnsiTheme="minorHAnsi" w:cstheme="minorHAnsi"/>
              </w:rPr>
              <w:t>Max 1</w:t>
            </w:r>
          </w:p>
        </w:tc>
        <w:tc>
          <w:tcPr>
            <w:tcW w:w="1090" w:type="dxa"/>
            <w:tcBorders>
              <w:top w:val="single" w:sz="4" w:space="0" w:color="000000"/>
              <w:left w:val="single" w:sz="4" w:space="0" w:color="000000"/>
              <w:bottom w:val="single" w:sz="4" w:space="0" w:color="000000"/>
            </w:tcBorders>
            <w:shd w:val="clear" w:color="auto" w:fill="auto"/>
            <w:vAlign w:val="center"/>
          </w:tcPr>
          <w:p w14:paraId="194E6BA3" w14:textId="77777777" w:rsidR="00A332DD" w:rsidRPr="000E0BBA" w:rsidRDefault="00A332DD" w:rsidP="002C7537">
            <w:pPr>
              <w:rPr>
                <w:rFonts w:asciiTheme="minorHAnsi" w:hAnsiTheme="minorHAnsi" w:cstheme="minorHAnsi"/>
              </w:rPr>
            </w:pPr>
            <w:r w:rsidRPr="000E0BBA">
              <w:rPr>
                <w:rFonts w:asciiTheme="minorHAnsi" w:hAnsiTheme="minorHAnsi" w:cstheme="minorHAnsi"/>
                <w:b/>
              </w:rPr>
              <w:t xml:space="preserve">5 punti </w:t>
            </w:r>
          </w:p>
        </w:tc>
        <w:tc>
          <w:tcPr>
            <w:tcW w:w="1397" w:type="dxa"/>
            <w:tcBorders>
              <w:top w:val="single" w:sz="4" w:space="0" w:color="000000"/>
              <w:left w:val="single" w:sz="4" w:space="0" w:color="000000"/>
              <w:bottom w:val="single" w:sz="4" w:space="0" w:color="000000"/>
            </w:tcBorders>
            <w:shd w:val="clear" w:color="auto" w:fill="auto"/>
            <w:vAlign w:val="center"/>
          </w:tcPr>
          <w:p w14:paraId="70840070" w14:textId="77777777" w:rsidR="00A332DD" w:rsidRPr="000E0BBA" w:rsidRDefault="00A332DD" w:rsidP="002C7537">
            <w:pPr>
              <w:snapToGrid w:val="0"/>
              <w:rPr>
                <w:rFonts w:asciiTheme="minorHAnsi" w:hAnsiTheme="minorHAnsi" w:cstheme="minorHAnsi"/>
              </w:rPr>
            </w:pPr>
          </w:p>
        </w:tc>
        <w:tc>
          <w:tcPr>
            <w:tcW w:w="1560" w:type="dxa"/>
            <w:tcBorders>
              <w:top w:val="single" w:sz="4" w:space="0" w:color="000000"/>
              <w:left w:val="single" w:sz="4" w:space="0" w:color="000000"/>
              <w:bottom w:val="single" w:sz="4" w:space="0" w:color="000000"/>
            </w:tcBorders>
            <w:shd w:val="clear" w:color="auto" w:fill="auto"/>
            <w:vAlign w:val="center"/>
          </w:tcPr>
          <w:p w14:paraId="1311B9AF" w14:textId="77777777" w:rsidR="00A332DD" w:rsidRPr="000E0BBA" w:rsidRDefault="00A332DD" w:rsidP="002C7537">
            <w:pPr>
              <w:snapToGrid w:val="0"/>
              <w:rPr>
                <w:rFonts w:asciiTheme="minorHAnsi" w:hAnsiTheme="minorHAnsi" w:cstheme="minorHAnsi"/>
              </w:rPr>
            </w:pPr>
          </w:p>
        </w:tc>
        <w:tc>
          <w:tcPr>
            <w:tcW w:w="1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0D1EC1" w14:textId="77777777" w:rsidR="00A332DD" w:rsidRPr="000E0BBA" w:rsidRDefault="00A332DD" w:rsidP="002C7537">
            <w:pPr>
              <w:snapToGrid w:val="0"/>
              <w:rPr>
                <w:rFonts w:asciiTheme="minorHAnsi" w:hAnsiTheme="minorHAnsi" w:cstheme="minorHAnsi"/>
              </w:rPr>
            </w:pPr>
          </w:p>
        </w:tc>
      </w:tr>
      <w:tr w:rsidR="00A332DD" w:rsidRPr="000E0BBA" w14:paraId="2C8DF1FF" w14:textId="77777777" w:rsidTr="002C7537">
        <w:trPr>
          <w:trHeight w:val="623"/>
        </w:trPr>
        <w:tc>
          <w:tcPr>
            <w:tcW w:w="5383" w:type="dxa"/>
            <w:gridSpan w:val="3"/>
            <w:tcBorders>
              <w:top w:val="single" w:sz="4" w:space="0" w:color="000000"/>
              <w:left w:val="single" w:sz="4" w:space="0" w:color="000000"/>
              <w:bottom w:val="single" w:sz="4" w:space="0" w:color="000000"/>
            </w:tcBorders>
            <w:shd w:val="clear" w:color="auto" w:fill="auto"/>
            <w:vAlign w:val="center"/>
          </w:tcPr>
          <w:p w14:paraId="40E0AEE4" w14:textId="77777777" w:rsidR="00A332DD" w:rsidRPr="000E0BBA" w:rsidRDefault="00A332DD" w:rsidP="002C7537">
            <w:pPr>
              <w:rPr>
                <w:rFonts w:asciiTheme="minorHAnsi" w:hAnsiTheme="minorHAnsi" w:cstheme="minorHAnsi"/>
                <w:b/>
              </w:rPr>
            </w:pPr>
          </w:p>
          <w:p w14:paraId="06A244F0" w14:textId="77777777" w:rsidR="00A332DD" w:rsidRPr="000E0BBA" w:rsidRDefault="00A332DD" w:rsidP="002C7537">
            <w:pPr>
              <w:rPr>
                <w:rFonts w:asciiTheme="minorHAnsi" w:hAnsiTheme="minorHAnsi" w:cstheme="minorHAnsi"/>
                <w:b/>
              </w:rPr>
            </w:pPr>
            <w:r w:rsidRPr="000E0BBA">
              <w:rPr>
                <w:rFonts w:asciiTheme="minorHAnsi" w:hAnsiTheme="minorHAnsi" w:cstheme="minorHAnsi"/>
                <w:b/>
              </w:rPr>
              <w:t>LE ESPERIENZE</w:t>
            </w:r>
          </w:p>
          <w:p w14:paraId="70C88727" w14:textId="6AF51201" w:rsidR="00A332DD" w:rsidRPr="000E0BBA" w:rsidRDefault="00A332DD" w:rsidP="00F0060B">
            <w:pPr>
              <w:rPr>
                <w:rFonts w:asciiTheme="minorHAnsi" w:hAnsiTheme="minorHAnsi" w:cstheme="minorHAnsi"/>
              </w:rPr>
            </w:pPr>
            <w:r w:rsidRPr="000E0BBA">
              <w:rPr>
                <w:rFonts w:asciiTheme="minorHAnsi" w:hAnsiTheme="minorHAnsi" w:cstheme="minorHAnsi"/>
                <w:b/>
              </w:rPr>
              <w:t xml:space="preserve"> </w:t>
            </w:r>
            <w:r w:rsidRPr="000E0BBA">
              <w:rPr>
                <w:rFonts w:asciiTheme="minorHAnsi" w:hAnsiTheme="minorHAnsi" w:cstheme="minorHAnsi"/>
                <w:b/>
                <w:u w:val="single"/>
              </w:rPr>
              <w:t>NELLO SPECIFICO SETTORE IN CUI SI CONCORRE</w:t>
            </w:r>
          </w:p>
        </w:tc>
        <w:tc>
          <w:tcPr>
            <w:tcW w:w="1397" w:type="dxa"/>
            <w:tcBorders>
              <w:top w:val="single" w:sz="4" w:space="0" w:color="000000"/>
              <w:left w:val="single" w:sz="4" w:space="0" w:color="000000"/>
              <w:bottom w:val="single" w:sz="4" w:space="0" w:color="000000"/>
            </w:tcBorders>
            <w:shd w:val="clear" w:color="auto" w:fill="auto"/>
            <w:vAlign w:val="center"/>
          </w:tcPr>
          <w:p w14:paraId="57F5E4B8" w14:textId="77777777" w:rsidR="00A332DD" w:rsidRPr="000E0BBA" w:rsidRDefault="00A332DD" w:rsidP="002C7537">
            <w:pPr>
              <w:snapToGrid w:val="0"/>
              <w:rPr>
                <w:rFonts w:asciiTheme="minorHAnsi" w:hAnsiTheme="minorHAnsi" w:cstheme="minorHAnsi"/>
              </w:rPr>
            </w:pPr>
          </w:p>
        </w:tc>
        <w:tc>
          <w:tcPr>
            <w:tcW w:w="1560" w:type="dxa"/>
            <w:tcBorders>
              <w:top w:val="single" w:sz="4" w:space="0" w:color="000000"/>
              <w:left w:val="single" w:sz="4" w:space="0" w:color="000000"/>
              <w:bottom w:val="single" w:sz="4" w:space="0" w:color="000000"/>
            </w:tcBorders>
            <w:shd w:val="clear" w:color="auto" w:fill="auto"/>
            <w:vAlign w:val="center"/>
          </w:tcPr>
          <w:p w14:paraId="0F5442EF" w14:textId="77777777" w:rsidR="00A332DD" w:rsidRPr="000E0BBA" w:rsidRDefault="00A332DD" w:rsidP="002C7537">
            <w:pPr>
              <w:snapToGrid w:val="0"/>
              <w:rPr>
                <w:rFonts w:asciiTheme="minorHAnsi" w:hAnsiTheme="minorHAnsi" w:cstheme="minorHAnsi"/>
              </w:rPr>
            </w:pPr>
          </w:p>
        </w:tc>
        <w:tc>
          <w:tcPr>
            <w:tcW w:w="1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98875E" w14:textId="77777777" w:rsidR="00A332DD" w:rsidRPr="000E0BBA" w:rsidRDefault="00A332DD" w:rsidP="002C7537">
            <w:pPr>
              <w:snapToGrid w:val="0"/>
              <w:rPr>
                <w:rFonts w:asciiTheme="minorHAnsi" w:hAnsiTheme="minorHAnsi" w:cstheme="minorHAnsi"/>
              </w:rPr>
            </w:pPr>
          </w:p>
        </w:tc>
      </w:tr>
      <w:tr w:rsidR="00A332DD" w:rsidRPr="000E0BBA" w14:paraId="2630C864" w14:textId="77777777" w:rsidTr="002C7537">
        <w:tc>
          <w:tcPr>
            <w:tcW w:w="3203" w:type="dxa"/>
            <w:tcBorders>
              <w:top w:val="single" w:sz="4" w:space="0" w:color="000000"/>
              <w:left w:val="single" w:sz="4" w:space="0" w:color="000000"/>
              <w:bottom w:val="single" w:sz="4" w:space="0" w:color="000000"/>
            </w:tcBorders>
            <w:shd w:val="clear" w:color="auto" w:fill="auto"/>
            <w:vAlign w:val="center"/>
          </w:tcPr>
          <w:p w14:paraId="5C899D1A" w14:textId="77777777" w:rsidR="00A332DD" w:rsidRPr="000E0BBA" w:rsidRDefault="00A332DD" w:rsidP="002C7537">
            <w:pPr>
              <w:rPr>
                <w:rFonts w:asciiTheme="minorHAnsi" w:hAnsiTheme="minorHAnsi" w:cstheme="minorHAnsi"/>
                <w:b/>
              </w:rPr>
            </w:pPr>
            <w:r w:rsidRPr="000E0BBA">
              <w:rPr>
                <w:rFonts w:asciiTheme="minorHAnsi" w:hAnsiTheme="minorHAnsi" w:cstheme="minorHAnsi"/>
                <w:b/>
              </w:rPr>
              <w:t>C1. ESPERIENZE DI TUTOR D’AULA/DIDATTICO (min. 20 ore) NEI PROGETTI FINANZIATI DAL FONDO SOCIALE EUROPEO (PON – POR- PNRR ETC.)</w:t>
            </w:r>
          </w:p>
        </w:tc>
        <w:tc>
          <w:tcPr>
            <w:tcW w:w="1090" w:type="dxa"/>
            <w:tcBorders>
              <w:top w:val="single" w:sz="4" w:space="0" w:color="000000"/>
              <w:left w:val="single" w:sz="4" w:space="0" w:color="000000"/>
              <w:bottom w:val="single" w:sz="4" w:space="0" w:color="000000"/>
            </w:tcBorders>
            <w:shd w:val="clear" w:color="auto" w:fill="auto"/>
            <w:vAlign w:val="center"/>
          </w:tcPr>
          <w:p w14:paraId="265CC3A4" w14:textId="77777777" w:rsidR="00A332DD" w:rsidRPr="000E0BBA" w:rsidRDefault="00A332DD" w:rsidP="002C7537">
            <w:pPr>
              <w:rPr>
                <w:rFonts w:asciiTheme="minorHAnsi" w:hAnsiTheme="minorHAnsi" w:cstheme="minorHAnsi"/>
              </w:rPr>
            </w:pPr>
            <w:r w:rsidRPr="000E0BBA">
              <w:rPr>
                <w:rFonts w:asciiTheme="minorHAnsi" w:hAnsiTheme="minorHAnsi" w:cstheme="minorHAnsi"/>
              </w:rPr>
              <w:t>Max 10</w:t>
            </w:r>
          </w:p>
        </w:tc>
        <w:tc>
          <w:tcPr>
            <w:tcW w:w="1090" w:type="dxa"/>
            <w:tcBorders>
              <w:top w:val="single" w:sz="4" w:space="0" w:color="000000"/>
              <w:left w:val="single" w:sz="4" w:space="0" w:color="000000"/>
              <w:bottom w:val="single" w:sz="4" w:space="0" w:color="000000"/>
            </w:tcBorders>
            <w:shd w:val="clear" w:color="auto" w:fill="auto"/>
            <w:vAlign w:val="center"/>
          </w:tcPr>
          <w:p w14:paraId="4FCA3235" w14:textId="77777777" w:rsidR="00A332DD" w:rsidRPr="000E0BBA" w:rsidRDefault="00A332DD" w:rsidP="002C7537">
            <w:pPr>
              <w:rPr>
                <w:rFonts w:asciiTheme="minorHAnsi" w:hAnsiTheme="minorHAnsi" w:cstheme="minorHAnsi"/>
                <w:b/>
              </w:rPr>
            </w:pPr>
            <w:r w:rsidRPr="000E0BBA">
              <w:rPr>
                <w:rFonts w:asciiTheme="minorHAnsi" w:hAnsiTheme="minorHAnsi" w:cstheme="minorHAnsi"/>
                <w:b/>
              </w:rPr>
              <w:t xml:space="preserve"> 3 punti cad.</w:t>
            </w:r>
          </w:p>
        </w:tc>
        <w:tc>
          <w:tcPr>
            <w:tcW w:w="1397" w:type="dxa"/>
            <w:tcBorders>
              <w:top w:val="single" w:sz="4" w:space="0" w:color="000000"/>
              <w:left w:val="single" w:sz="4" w:space="0" w:color="000000"/>
              <w:bottom w:val="single" w:sz="4" w:space="0" w:color="000000"/>
            </w:tcBorders>
            <w:shd w:val="clear" w:color="auto" w:fill="auto"/>
            <w:vAlign w:val="center"/>
          </w:tcPr>
          <w:p w14:paraId="1AF50DF9" w14:textId="77777777" w:rsidR="00A332DD" w:rsidRPr="000E0BBA" w:rsidRDefault="00A332DD" w:rsidP="002C7537">
            <w:pPr>
              <w:snapToGrid w:val="0"/>
              <w:rPr>
                <w:rFonts w:asciiTheme="minorHAnsi" w:hAnsiTheme="minorHAnsi" w:cstheme="minorHAnsi"/>
              </w:rPr>
            </w:pPr>
          </w:p>
        </w:tc>
        <w:tc>
          <w:tcPr>
            <w:tcW w:w="1560" w:type="dxa"/>
            <w:tcBorders>
              <w:top w:val="single" w:sz="4" w:space="0" w:color="000000"/>
              <w:left w:val="single" w:sz="4" w:space="0" w:color="000000"/>
              <w:bottom w:val="single" w:sz="4" w:space="0" w:color="000000"/>
            </w:tcBorders>
            <w:shd w:val="clear" w:color="auto" w:fill="auto"/>
            <w:vAlign w:val="center"/>
          </w:tcPr>
          <w:p w14:paraId="4625C074" w14:textId="77777777" w:rsidR="00A332DD" w:rsidRPr="000E0BBA" w:rsidRDefault="00A332DD" w:rsidP="002C7537">
            <w:pPr>
              <w:snapToGrid w:val="0"/>
              <w:rPr>
                <w:rFonts w:asciiTheme="minorHAnsi" w:hAnsiTheme="minorHAnsi" w:cstheme="minorHAnsi"/>
              </w:rPr>
            </w:pPr>
          </w:p>
        </w:tc>
        <w:tc>
          <w:tcPr>
            <w:tcW w:w="1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55086B" w14:textId="77777777" w:rsidR="00A332DD" w:rsidRPr="000E0BBA" w:rsidRDefault="00A332DD" w:rsidP="002C7537">
            <w:pPr>
              <w:snapToGrid w:val="0"/>
              <w:rPr>
                <w:rFonts w:asciiTheme="minorHAnsi" w:hAnsiTheme="minorHAnsi" w:cstheme="minorHAnsi"/>
              </w:rPr>
            </w:pPr>
          </w:p>
        </w:tc>
      </w:tr>
      <w:tr w:rsidR="00A332DD" w:rsidRPr="000E0BBA" w14:paraId="7C32B40D" w14:textId="77777777" w:rsidTr="002C7537">
        <w:tc>
          <w:tcPr>
            <w:tcW w:w="3203" w:type="dxa"/>
            <w:tcBorders>
              <w:top w:val="single" w:sz="4" w:space="0" w:color="000000"/>
              <w:left w:val="single" w:sz="4" w:space="0" w:color="000000"/>
              <w:bottom w:val="single" w:sz="4" w:space="0" w:color="000000"/>
            </w:tcBorders>
            <w:shd w:val="clear" w:color="auto" w:fill="auto"/>
          </w:tcPr>
          <w:p w14:paraId="38845DCD" w14:textId="77777777" w:rsidR="00A332DD" w:rsidRPr="000E0BBA" w:rsidRDefault="00A332DD" w:rsidP="002C7537">
            <w:pPr>
              <w:rPr>
                <w:rFonts w:asciiTheme="minorHAnsi" w:hAnsiTheme="minorHAnsi" w:cstheme="minorHAnsi"/>
                <w:b/>
              </w:rPr>
            </w:pPr>
            <w:r w:rsidRPr="000E0BBA">
              <w:rPr>
                <w:rFonts w:asciiTheme="minorHAnsi" w:hAnsiTheme="minorHAnsi" w:cstheme="minorHAnsi"/>
                <w:b/>
              </w:rPr>
              <w:t>C2. ESPERIENZE DI FACILITATORE (min. 20 ore) NEI PROGETTI FINANZIATI DAL FONDO SOCIALE EUROPEO (PON – POR- PNRR ETC.)</w:t>
            </w:r>
          </w:p>
        </w:tc>
        <w:tc>
          <w:tcPr>
            <w:tcW w:w="1090" w:type="dxa"/>
            <w:tcBorders>
              <w:top w:val="single" w:sz="4" w:space="0" w:color="000000"/>
              <w:left w:val="single" w:sz="4" w:space="0" w:color="000000"/>
              <w:bottom w:val="single" w:sz="4" w:space="0" w:color="000000"/>
            </w:tcBorders>
            <w:shd w:val="clear" w:color="auto" w:fill="auto"/>
          </w:tcPr>
          <w:p w14:paraId="490F4129" w14:textId="77777777" w:rsidR="00A332DD" w:rsidRPr="000E0BBA" w:rsidRDefault="00A332DD" w:rsidP="002C7537">
            <w:pPr>
              <w:rPr>
                <w:rFonts w:asciiTheme="minorHAnsi" w:hAnsiTheme="minorHAnsi" w:cstheme="minorHAnsi"/>
              </w:rPr>
            </w:pPr>
          </w:p>
          <w:p w14:paraId="6943AADE" w14:textId="77777777" w:rsidR="00A332DD" w:rsidRPr="000E0BBA" w:rsidRDefault="00A332DD" w:rsidP="002C7537">
            <w:pPr>
              <w:rPr>
                <w:rFonts w:asciiTheme="minorHAnsi" w:hAnsiTheme="minorHAnsi" w:cstheme="minorHAnsi"/>
              </w:rPr>
            </w:pPr>
          </w:p>
          <w:p w14:paraId="63FEF2D8" w14:textId="77777777" w:rsidR="00A332DD" w:rsidRPr="000E0BBA" w:rsidRDefault="00A332DD" w:rsidP="002C7537">
            <w:pPr>
              <w:rPr>
                <w:rFonts w:asciiTheme="minorHAnsi" w:hAnsiTheme="minorHAnsi" w:cstheme="minorHAnsi"/>
              </w:rPr>
            </w:pPr>
            <w:r w:rsidRPr="000E0BBA">
              <w:rPr>
                <w:rFonts w:asciiTheme="minorHAnsi" w:hAnsiTheme="minorHAnsi" w:cstheme="minorHAnsi"/>
              </w:rPr>
              <w:t>Max 10</w:t>
            </w:r>
          </w:p>
        </w:tc>
        <w:tc>
          <w:tcPr>
            <w:tcW w:w="1090" w:type="dxa"/>
            <w:tcBorders>
              <w:top w:val="single" w:sz="4" w:space="0" w:color="000000"/>
              <w:left w:val="single" w:sz="4" w:space="0" w:color="000000"/>
              <w:bottom w:val="single" w:sz="4" w:space="0" w:color="000000"/>
            </w:tcBorders>
            <w:shd w:val="clear" w:color="auto" w:fill="auto"/>
          </w:tcPr>
          <w:p w14:paraId="46B72D66" w14:textId="77777777" w:rsidR="00A332DD" w:rsidRPr="000E0BBA" w:rsidRDefault="00A332DD" w:rsidP="002C7537">
            <w:pPr>
              <w:rPr>
                <w:rFonts w:asciiTheme="minorHAnsi" w:hAnsiTheme="minorHAnsi" w:cstheme="minorHAnsi"/>
                <w:b/>
              </w:rPr>
            </w:pPr>
          </w:p>
          <w:p w14:paraId="7C556F3A" w14:textId="77777777" w:rsidR="00A332DD" w:rsidRPr="000E0BBA" w:rsidRDefault="00A332DD" w:rsidP="002C7537">
            <w:pPr>
              <w:rPr>
                <w:rFonts w:asciiTheme="minorHAnsi" w:hAnsiTheme="minorHAnsi" w:cstheme="minorHAnsi"/>
                <w:b/>
              </w:rPr>
            </w:pPr>
            <w:r w:rsidRPr="000E0BBA">
              <w:rPr>
                <w:rFonts w:asciiTheme="minorHAnsi" w:hAnsiTheme="minorHAnsi" w:cstheme="minorHAnsi"/>
                <w:b/>
              </w:rPr>
              <w:t>2 punti cad.</w:t>
            </w:r>
          </w:p>
        </w:tc>
        <w:tc>
          <w:tcPr>
            <w:tcW w:w="1397" w:type="dxa"/>
            <w:tcBorders>
              <w:top w:val="single" w:sz="4" w:space="0" w:color="000000"/>
              <w:left w:val="single" w:sz="4" w:space="0" w:color="000000"/>
              <w:bottom w:val="single" w:sz="4" w:space="0" w:color="000000"/>
            </w:tcBorders>
            <w:shd w:val="clear" w:color="auto" w:fill="auto"/>
            <w:vAlign w:val="center"/>
          </w:tcPr>
          <w:p w14:paraId="749907B7" w14:textId="77777777" w:rsidR="00A332DD" w:rsidRPr="000E0BBA" w:rsidRDefault="00A332DD" w:rsidP="002C7537">
            <w:pPr>
              <w:snapToGrid w:val="0"/>
              <w:rPr>
                <w:rFonts w:asciiTheme="minorHAnsi" w:hAnsiTheme="minorHAnsi" w:cstheme="minorHAnsi"/>
              </w:rPr>
            </w:pPr>
          </w:p>
        </w:tc>
        <w:tc>
          <w:tcPr>
            <w:tcW w:w="1560" w:type="dxa"/>
            <w:tcBorders>
              <w:top w:val="single" w:sz="4" w:space="0" w:color="000000"/>
              <w:left w:val="single" w:sz="4" w:space="0" w:color="000000"/>
              <w:bottom w:val="single" w:sz="4" w:space="0" w:color="000000"/>
            </w:tcBorders>
            <w:shd w:val="clear" w:color="auto" w:fill="auto"/>
            <w:vAlign w:val="center"/>
          </w:tcPr>
          <w:p w14:paraId="2DC9FD3B" w14:textId="77777777" w:rsidR="00A332DD" w:rsidRPr="000E0BBA" w:rsidRDefault="00A332DD" w:rsidP="002C7537">
            <w:pPr>
              <w:snapToGrid w:val="0"/>
              <w:rPr>
                <w:rFonts w:asciiTheme="minorHAnsi" w:hAnsiTheme="minorHAnsi" w:cstheme="minorHAnsi"/>
              </w:rPr>
            </w:pPr>
          </w:p>
        </w:tc>
        <w:tc>
          <w:tcPr>
            <w:tcW w:w="1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047CC0" w14:textId="77777777" w:rsidR="00A332DD" w:rsidRPr="000E0BBA" w:rsidRDefault="00A332DD" w:rsidP="002C7537">
            <w:pPr>
              <w:snapToGrid w:val="0"/>
              <w:rPr>
                <w:rFonts w:asciiTheme="minorHAnsi" w:hAnsiTheme="minorHAnsi" w:cstheme="minorHAnsi"/>
              </w:rPr>
            </w:pPr>
          </w:p>
        </w:tc>
      </w:tr>
      <w:tr w:rsidR="00A332DD" w:rsidRPr="000E0BBA" w14:paraId="77482591" w14:textId="77777777" w:rsidTr="002C7537">
        <w:tc>
          <w:tcPr>
            <w:tcW w:w="3203" w:type="dxa"/>
            <w:tcBorders>
              <w:top w:val="single" w:sz="4" w:space="0" w:color="000000"/>
              <w:left w:val="single" w:sz="4" w:space="0" w:color="000000"/>
              <w:bottom w:val="single" w:sz="4" w:space="0" w:color="000000"/>
            </w:tcBorders>
            <w:shd w:val="clear" w:color="auto" w:fill="auto"/>
          </w:tcPr>
          <w:p w14:paraId="403262EA" w14:textId="77777777" w:rsidR="00A332DD" w:rsidRPr="000E0BBA" w:rsidRDefault="00A332DD" w:rsidP="002C7537">
            <w:pPr>
              <w:rPr>
                <w:rFonts w:asciiTheme="minorHAnsi" w:hAnsiTheme="minorHAnsi" w:cstheme="minorHAnsi"/>
                <w:b/>
              </w:rPr>
            </w:pPr>
            <w:r w:rsidRPr="000E0BBA">
              <w:rPr>
                <w:rFonts w:asciiTheme="minorHAnsi" w:hAnsiTheme="minorHAnsi" w:cstheme="minorHAnsi"/>
                <w:b/>
              </w:rPr>
              <w:t xml:space="preserve">C3. ESPERIENZE DI TUTOR COORDINATORE (min. 20 ore) NEI PROGETTI FINANZIATI DAL FONDO SOCIALE EUROPEO (PON – POR- PNRR ETC.)) </w:t>
            </w:r>
          </w:p>
        </w:tc>
        <w:tc>
          <w:tcPr>
            <w:tcW w:w="1090" w:type="dxa"/>
            <w:tcBorders>
              <w:top w:val="single" w:sz="4" w:space="0" w:color="000000"/>
              <w:left w:val="single" w:sz="4" w:space="0" w:color="000000"/>
              <w:bottom w:val="single" w:sz="4" w:space="0" w:color="000000"/>
            </w:tcBorders>
            <w:shd w:val="clear" w:color="auto" w:fill="auto"/>
          </w:tcPr>
          <w:p w14:paraId="68097F26" w14:textId="77777777" w:rsidR="00A332DD" w:rsidRPr="000E0BBA" w:rsidRDefault="00A332DD" w:rsidP="002C7537">
            <w:pPr>
              <w:rPr>
                <w:rFonts w:asciiTheme="minorHAnsi" w:hAnsiTheme="minorHAnsi" w:cstheme="minorHAnsi"/>
              </w:rPr>
            </w:pPr>
          </w:p>
          <w:p w14:paraId="4F5FD455" w14:textId="77777777" w:rsidR="00A332DD" w:rsidRPr="000E0BBA" w:rsidRDefault="00A332DD" w:rsidP="002C7537">
            <w:pPr>
              <w:rPr>
                <w:rFonts w:asciiTheme="minorHAnsi" w:hAnsiTheme="minorHAnsi" w:cstheme="minorHAnsi"/>
              </w:rPr>
            </w:pPr>
            <w:r w:rsidRPr="000E0BBA">
              <w:rPr>
                <w:rFonts w:asciiTheme="minorHAnsi" w:hAnsiTheme="minorHAnsi" w:cstheme="minorHAnsi"/>
              </w:rPr>
              <w:t>Max 10</w:t>
            </w:r>
          </w:p>
        </w:tc>
        <w:tc>
          <w:tcPr>
            <w:tcW w:w="1090" w:type="dxa"/>
            <w:tcBorders>
              <w:top w:val="single" w:sz="4" w:space="0" w:color="000000"/>
              <w:left w:val="single" w:sz="4" w:space="0" w:color="000000"/>
              <w:bottom w:val="single" w:sz="4" w:space="0" w:color="000000"/>
            </w:tcBorders>
            <w:shd w:val="clear" w:color="auto" w:fill="auto"/>
          </w:tcPr>
          <w:p w14:paraId="2A61A090" w14:textId="77777777" w:rsidR="00A332DD" w:rsidRPr="000E0BBA" w:rsidRDefault="00A332DD" w:rsidP="002C7537">
            <w:pPr>
              <w:rPr>
                <w:rFonts w:asciiTheme="minorHAnsi" w:hAnsiTheme="minorHAnsi" w:cstheme="minorHAnsi"/>
                <w:b/>
              </w:rPr>
            </w:pPr>
            <w:r w:rsidRPr="000E0BBA">
              <w:rPr>
                <w:rFonts w:asciiTheme="minorHAnsi" w:hAnsiTheme="minorHAnsi" w:cstheme="minorHAnsi"/>
                <w:b/>
              </w:rPr>
              <w:t>2 punti cad.</w:t>
            </w:r>
          </w:p>
        </w:tc>
        <w:tc>
          <w:tcPr>
            <w:tcW w:w="1397" w:type="dxa"/>
            <w:tcBorders>
              <w:top w:val="single" w:sz="4" w:space="0" w:color="000000"/>
              <w:left w:val="single" w:sz="4" w:space="0" w:color="000000"/>
              <w:bottom w:val="single" w:sz="4" w:space="0" w:color="000000"/>
            </w:tcBorders>
            <w:shd w:val="clear" w:color="auto" w:fill="auto"/>
            <w:vAlign w:val="center"/>
          </w:tcPr>
          <w:p w14:paraId="7E598C6D" w14:textId="77777777" w:rsidR="00A332DD" w:rsidRPr="000E0BBA" w:rsidRDefault="00A332DD" w:rsidP="002C7537">
            <w:pPr>
              <w:snapToGrid w:val="0"/>
              <w:rPr>
                <w:rFonts w:asciiTheme="minorHAnsi" w:hAnsiTheme="minorHAnsi" w:cstheme="minorHAnsi"/>
              </w:rPr>
            </w:pPr>
          </w:p>
        </w:tc>
        <w:tc>
          <w:tcPr>
            <w:tcW w:w="1560" w:type="dxa"/>
            <w:tcBorders>
              <w:top w:val="single" w:sz="4" w:space="0" w:color="000000"/>
              <w:left w:val="single" w:sz="4" w:space="0" w:color="000000"/>
              <w:bottom w:val="single" w:sz="4" w:space="0" w:color="000000"/>
            </w:tcBorders>
            <w:shd w:val="clear" w:color="auto" w:fill="auto"/>
            <w:vAlign w:val="center"/>
          </w:tcPr>
          <w:p w14:paraId="4C6D22D0" w14:textId="77777777" w:rsidR="00A332DD" w:rsidRPr="000E0BBA" w:rsidRDefault="00A332DD" w:rsidP="002C7537">
            <w:pPr>
              <w:snapToGrid w:val="0"/>
              <w:rPr>
                <w:rFonts w:asciiTheme="minorHAnsi" w:hAnsiTheme="minorHAnsi" w:cstheme="minorHAnsi"/>
              </w:rPr>
            </w:pPr>
          </w:p>
        </w:tc>
        <w:tc>
          <w:tcPr>
            <w:tcW w:w="1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DD7116" w14:textId="77777777" w:rsidR="00A332DD" w:rsidRPr="000E0BBA" w:rsidRDefault="00A332DD" w:rsidP="002C7537">
            <w:pPr>
              <w:snapToGrid w:val="0"/>
              <w:rPr>
                <w:rFonts w:asciiTheme="minorHAnsi" w:hAnsiTheme="minorHAnsi" w:cstheme="minorHAnsi"/>
              </w:rPr>
            </w:pPr>
          </w:p>
        </w:tc>
      </w:tr>
      <w:tr w:rsidR="00A332DD" w:rsidRPr="000E0BBA" w14:paraId="549BC765" w14:textId="77777777" w:rsidTr="002C7537">
        <w:tc>
          <w:tcPr>
            <w:tcW w:w="3203" w:type="dxa"/>
            <w:tcBorders>
              <w:top w:val="single" w:sz="4" w:space="0" w:color="000000"/>
              <w:left w:val="single" w:sz="4" w:space="0" w:color="000000"/>
              <w:bottom w:val="single" w:sz="4" w:space="0" w:color="000000"/>
            </w:tcBorders>
            <w:shd w:val="clear" w:color="auto" w:fill="auto"/>
            <w:vAlign w:val="center"/>
          </w:tcPr>
          <w:p w14:paraId="25D61DF1" w14:textId="77777777" w:rsidR="00A332DD" w:rsidRPr="000E0BBA" w:rsidRDefault="00A332DD" w:rsidP="002C7537">
            <w:pPr>
              <w:rPr>
                <w:rFonts w:asciiTheme="minorHAnsi" w:hAnsiTheme="minorHAnsi" w:cstheme="minorHAnsi"/>
              </w:rPr>
            </w:pPr>
            <w:r w:rsidRPr="000E0BBA">
              <w:rPr>
                <w:rFonts w:asciiTheme="minorHAnsi" w:hAnsiTheme="minorHAnsi" w:cstheme="minorHAnsi"/>
                <w:b/>
              </w:rPr>
              <w:t>C4. CONOSCENZE SPECIFICHE DELL' ARGOMENTO DELLA FORMAZIONE (documentate attraverso pubblicazioni o corsi seguiti (min 12 ore) per i quali è stato rilasciato un attestato)</w:t>
            </w:r>
          </w:p>
        </w:tc>
        <w:tc>
          <w:tcPr>
            <w:tcW w:w="1090" w:type="dxa"/>
            <w:tcBorders>
              <w:top w:val="single" w:sz="4" w:space="0" w:color="000000"/>
              <w:left w:val="single" w:sz="4" w:space="0" w:color="000000"/>
              <w:bottom w:val="single" w:sz="4" w:space="0" w:color="000000"/>
            </w:tcBorders>
            <w:shd w:val="clear" w:color="auto" w:fill="auto"/>
            <w:vAlign w:val="center"/>
          </w:tcPr>
          <w:p w14:paraId="2247808B" w14:textId="77777777" w:rsidR="00A332DD" w:rsidRPr="000E0BBA" w:rsidRDefault="00A332DD" w:rsidP="002C7537">
            <w:pPr>
              <w:rPr>
                <w:rFonts w:asciiTheme="minorHAnsi" w:hAnsiTheme="minorHAnsi" w:cstheme="minorHAnsi"/>
                <w:b/>
              </w:rPr>
            </w:pPr>
            <w:r w:rsidRPr="000E0BBA">
              <w:rPr>
                <w:rFonts w:asciiTheme="minorHAnsi" w:hAnsiTheme="minorHAnsi" w:cstheme="minorHAnsi"/>
              </w:rPr>
              <w:t>Max. 5</w:t>
            </w:r>
          </w:p>
        </w:tc>
        <w:tc>
          <w:tcPr>
            <w:tcW w:w="1090" w:type="dxa"/>
            <w:tcBorders>
              <w:top w:val="single" w:sz="4" w:space="0" w:color="000000"/>
              <w:left w:val="single" w:sz="4" w:space="0" w:color="000000"/>
              <w:bottom w:val="single" w:sz="4" w:space="0" w:color="000000"/>
            </w:tcBorders>
            <w:shd w:val="clear" w:color="auto" w:fill="auto"/>
            <w:vAlign w:val="center"/>
          </w:tcPr>
          <w:p w14:paraId="2C1B0DBE" w14:textId="77777777" w:rsidR="00A332DD" w:rsidRPr="000E0BBA" w:rsidRDefault="00A332DD" w:rsidP="002C7537">
            <w:pPr>
              <w:rPr>
                <w:rFonts w:asciiTheme="minorHAnsi" w:hAnsiTheme="minorHAnsi" w:cstheme="minorHAnsi"/>
              </w:rPr>
            </w:pPr>
            <w:r w:rsidRPr="000E0BBA">
              <w:rPr>
                <w:rFonts w:asciiTheme="minorHAnsi" w:hAnsiTheme="minorHAnsi" w:cstheme="minorHAnsi"/>
                <w:b/>
              </w:rPr>
              <w:t>2 punti cad.</w:t>
            </w:r>
          </w:p>
        </w:tc>
        <w:tc>
          <w:tcPr>
            <w:tcW w:w="1397" w:type="dxa"/>
            <w:tcBorders>
              <w:top w:val="single" w:sz="4" w:space="0" w:color="000000"/>
              <w:left w:val="single" w:sz="4" w:space="0" w:color="000000"/>
              <w:bottom w:val="single" w:sz="4" w:space="0" w:color="000000"/>
            </w:tcBorders>
            <w:shd w:val="clear" w:color="auto" w:fill="auto"/>
            <w:vAlign w:val="center"/>
          </w:tcPr>
          <w:p w14:paraId="24EB032C" w14:textId="77777777" w:rsidR="00A332DD" w:rsidRPr="000E0BBA" w:rsidRDefault="00A332DD" w:rsidP="002C7537">
            <w:pPr>
              <w:snapToGrid w:val="0"/>
              <w:rPr>
                <w:rFonts w:asciiTheme="minorHAnsi" w:hAnsiTheme="minorHAnsi" w:cstheme="minorHAnsi"/>
              </w:rPr>
            </w:pPr>
          </w:p>
        </w:tc>
        <w:tc>
          <w:tcPr>
            <w:tcW w:w="1560" w:type="dxa"/>
            <w:tcBorders>
              <w:top w:val="single" w:sz="4" w:space="0" w:color="000000"/>
              <w:left w:val="single" w:sz="4" w:space="0" w:color="000000"/>
              <w:bottom w:val="single" w:sz="4" w:space="0" w:color="000000"/>
            </w:tcBorders>
            <w:shd w:val="clear" w:color="auto" w:fill="auto"/>
            <w:vAlign w:val="center"/>
          </w:tcPr>
          <w:p w14:paraId="66E57DF5" w14:textId="77777777" w:rsidR="00A332DD" w:rsidRPr="000E0BBA" w:rsidRDefault="00A332DD" w:rsidP="002C7537">
            <w:pPr>
              <w:snapToGrid w:val="0"/>
              <w:rPr>
                <w:rFonts w:asciiTheme="minorHAnsi" w:hAnsiTheme="minorHAnsi" w:cstheme="minorHAnsi"/>
              </w:rPr>
            </w:pPr>
          </w:p>
        </w:tc>
        <w:tc>
          <w:tcPr>
            <w:tcW w:w="1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1E0B14" w14:textId="77777777" w:rsidR="00A332DD" w:rsidRPr="000E0BBA" w:rsidRDefault="00A332DD" w:rsidP="002C7537">
            <w:pPr>
              <w:snapToGrid w:val="0"/>
              <w:rPr>
                <w:rFonts w:asciiTheme="minorHAnsi" w:hAnsiTheme="minorHAnsi" w:cstheme="minorHAnsi"/>
              </w:rPr>
            </w:pPr>
          </w:p>
        </w:tc>
      </w:tr>
      <w:tr w:rsidR="00A332DD" w:rsidRPr="000E0BBA" w14:paraId="2D2965A6" w14:textId="77777777" w:rsidTr="002C7537">
        <w:trPr>
          <w:trHeight w:val="430"/>
        </w:trPr>
        <w:tc>
          <w:tcPr>
            <w:tcW w:w="5383" w:type="dxa"/>
            <w:gridSpan w:val="3"/>
            <w:tcBorders>
              <w:top w:val="single" w:sz="4" w:space="0" w:color="000000"/>
              <w:left w:val="single" w:sz="4" w:space="0" w:color="000000"/>
              <w:bottom w:val="single" w:sz="4" w:space="0" w:color="000000"/>
            </w:tcBorders>
            <w:shd w:val="clear" w:color="auto" w:fill="auto"/>
            <w:vAlign w:val="center"/>
          </w:tcPr>
          <w:p w14:paraId="773D5251" w14:textId="77777777" w:rsidR="00A332DD" w:rsidRPr="000E0BBA" w:rsidRDefault="00A332DD" w:rsidP="002C7537">
            <w:pPr>
              <w:rPr>
                <w:rFonts w:asciiTheme="minorHAnsi" w:hAnsiTheme="minorHAnsi" w:cstheme="minorHAnsi"/>
              </w:rPr>
            </w:pPr>
            <w:r w:rsidRPr="000E0BBA">
              <w:rPr>
                <w:rFonts w:asciiTheme="minorHAnsi" w:hAnsiTheme="minorHAnsi" w:cstheme="minorHAnsi"/>
                <w:b/>
              </w:rPr>
              <w:t>TOTALE                                                                        100</w:t>
            </w:r>
          </w:p>
        </w:tc>
        <w:tc>
          <w:tcPr>
            <w:tcW w:w="1397" w:type="dxa"/>
            <w:tcBorders>
              <w:top w:val="single" w:sz="4" w:space="0" w:color="000000"/>
              <w:left w:val="single" w:sz="4" w:space="0" w:color="000000"/>
              <w:bottom w:val="single" w:sz="4" w:space="0" w:color="000000"/>
            </w:tcBorders>
            <w:shd w:val="clear" w:color="auto" w:fill="auto"/>
            <w:vAlign w:val="center"/>
          </w:tcPr>
          <w:p w14:paraId="068BEB76" w14:textId="77777777" w:rsidR="00A332DD" w:rsidRPr="000E0BBA" w:rsidRDefault="00A332DD" w:rsidP="002C7537">
            <w:pPr>
              <w:snapToGrid w:val="0"/>
              <w:rPr>
                <w:rFonts w:asciiTheme="minorHAnsi" w:hAnsiTheme="minorHAnsi" w:cstheme="minorHAnsi"/>
              </w:rPr>
            </w:pPr>
          </w:p>
        </w:tc>
        <w:tc>
          <w:tcPr>
            <w:tcW w:w="1560" w:type="dxa"/>
            <w:tcBorders>
              <w:top w:val="single" w:sz="4" w:space="0" w:color="000000"/>
              <w:left w:val="single" w:sz="4" w:space="0" w:color="000000"/>
              <w:bottom w:val="single" w:sz="4" w:space="0" w:color="000000"/>
            </w:tcBorders>
            <w:shd w:val="clear" w:color="auto" w:fill="auto"/>
            <w:vAlign w:val="center"/>
          </w:tcPr>
          <w:p w14:paraId="40D4AF10" w14:textId="77777777" w:rsidR="00A332DD" w:rsidRPr="000E0BBA" w:rsidRDefault="00A332DD" w:rsidP="002C7537">
            <w:pPr>
              <w:snapToGrid w:val="0"/>
              <w:rPr>
                <w:rFonts w:asciiTheme="minorHAnsi" w:hAnsiTheme="minorHAnsi" w:cstheme="minorHAnsi"/>
              </w:rPr>
            </w:pPr>
          </w:p>
        </w:tc>
        <w:tc>
          <w:tcPr>
            <w:tcW w:w="1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4CBE32" w14:textId="77777777" w:rsidR="00A332DD" w:rsidRPr="000E0BBA" w:rsidRDefault="00A332DD" w:rsidP="002C7537">
            <w:pPr>
              <w:snapToGrid w:val="0"/>
              <w:rPr>
                <w:rFonts w:asciiTheme="minorHAnsi" w:hAnsiTheme="minorHAnsi" w:cstheme="minorHAnsi"/>
              </w:rPr>
            </w:pPr>
          </w:p>
        </w:tc>
      </w:tr>
    </w:tbl>
    <w:p w14:paraId="782B1591" w14:textId="77777777" w:rsidR="00F0060B" w:rsidRPr="000E0BBA" w:rsidRDefault="00F0060B" w:rsidP="00F0060B">
      <w:pPr>
        <w:autoSpaceDE w:val="0"/>
        <w:jc w:val="both"/>
        <w:rPr>
          <w:rFonts w:asciiTheme="minorHAnsi" w:hAnsiTheme="minorHAnsi" w:cstheme="minorHAnsi"/>
          <w:sz w:val="18"/>
          <w:szCs w:val="18"/>
        </w:rPr>
      </w:pPr>
    </w:p>
    <w:p w14:paraId="27E75702" w14:textId="77777777" w:rsidR="00F0060B" w:rsidRPr="000E0BBA" w:rsidRDefault="00F0060B" w:rsidP="00F0060B">
      <w:pPr>
        <w:autoSpaceDE w:val="0"/>
        <w:jc w:val="both"/>
        <w:rPr>
          <w:rFonts w:asciiTheme="minorHAnsi" w:hAnsiTheme="minorHAnsi" w:cstheme="minorHAnsi"/>
          <w:sz w:val="18"/>
          <w:szCs w:val="18"/>
        </w:rPr>
      </w:pPr>
    </w:p>
    <w:p w14:paraId="48086D62" w14:textId="77777777" w:rsidR="00B52888" w:rsidRPr="000E0BBA" w:rsidRDefault="00B52888" w:rsidP="00F0060B">
      <w:pPr>
        <w:autoSpaceDE w:val="0"/>
        <w:jc w:val="both"/>
        <w:rPr>
          <w:rFonts w:asciiTheme="minorHAnsi" w:hAnsiTheme="minorHAnsi" w:cstheme="minorHAnsi"/>
          <w:sz w:val="18"/>
          <w:szCs w:val="18"/>
        </w:rPr>
      </w:pPr>
    </w:p>
    <w:p w14:paraId="3556D6DF" w14:textId="77777777" w:rsidR="00F0060B" w:rsidRPr="000E0BBA" w:rsidRDefault="00F0060B" w:rsidP="00F0060B">
      <w:pPr>
        <w:autoSpaceDE w:val="0"/>
        <w:jc w:val="both"/>
        <w:rPr>
          <w:rFonts w:asciiTheme="minorHAnsi" w:hAnsiTheme="minorHAnsi" w:cstheme="minorHAnsi"/>
          <w:sz w:val="18"/>
          <w:szCs w:val="18"/>
        </w:rPr>
      </w:pPr>
    </w:p>
    <w:p w14:paraId="6E472808" w14:textId="77777777" w:rsidR="00B52888" w:rsidRPr="000E0BBA" w:rsidRDefault="00F0060B" w:rsidP="00F0060B">
      <w:pPr>
        <w:autoSpaceDE w:val="0"/>
        <w:spacing w:line="480" w:lineRule="auto"/>
        <w:jc w:val="both"/>
        <w:rPr>
          <w:rFonts w:asciiTheme="minorHAnsi" w:hAnsiTheme="minorHAnsi" w:cstheme="minorHAnsi"/>
          <w:sz w:val="18"/>
          <w:szCs w:val="18"/>
        </w:rPr>
        <w:sectPr w:rsidR="00B52888" w:rsidRPr="000E0BBA" w:rsidSect="00B52888">
          <w:pgSz w:w="11907" w:h="16839" w:code="9"/>
          <w:pgMar w:top="851" w:right="1134" w:bottom="567" w:left="993" w:header="567" w:footer="447" w:gutter="0"/>
          <w:pgNumType w:start="1"/>
          <w:cols w:space="720"/>
          <w:docGrid w:linePitch="272"/>
        </w:sectPr>
      </w:pPr>
      <w:r w:rsidRPr="000E0BBA">
        <w:rPr>
          <w:rFonts w:asciiTheme="minorHAnsi" w:hAnsiTheme="minorHAnsi" w:cstheme="minorHAnsi"/>
          <w:sz w:val="18"/>
          <w:szCs w:val="18"/>
        </w:rPr>
        <w:t>Data___________________ Firma____________________________________________</w:t>
      </w:r>
    </w:p>
    <w:p w14:paraId="133E471B" w14:textId="77777777" w:rsidR="00B54E9C" w:rsidRPr="000E0BBA" w:rsidRDefault="00B54E9C" w:rsidP="00B54E9C">
      <w:pPr>
        <w:jc w:val="both"/>
        <w:rPr>
          <w:rFonts w:asciiTheme="minorHAnsi" w:hAnsiTheme="minorHAnsi" w:cstheme="minorHAnsi"/>
          <w:sz w:val="16"/>
          <w:szCs w:val="16"/>
        </w:rPr>
      </w:pPr>
      <w:r w:rsidRPr="000E0BBA">
        <w:rPr>
          <w:rFonts w:asciiTheme="minorHAnsi" w:hAnsiTheme="minorHAnsi" w:cstheme="minorHAnsi"/>
          <w:noProof/>
        </w:rPr>
        <w:lastRenderedPageBreak/>
        <w:drawing>
          <wp:inline distT="0" distB="0" distL="0" distR="0" wp14:anchorId="4390BA57" wp14:editId="7C351989">
            <wp:extent cx="6210300" cy="638361"/>
            <wp:effectExtent l="0" t="0" r="0" b="0"/>
            <wp:docPr id="413697557"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210300" cy="638361"/>
                    </a:xfrm>
                    <a:prstGeom prst="rect">
                      <a:avLst/>
                    </a:prstGeom>
                    <a:noFill/>
                    <a:ln>
                      <a:noFill/>
                    </a:ln>
                  </pic:spPr>
                </pic:pic>
              </a:graphicData>
            </a:graphic>
          </wp:inline>
        </w:drawing>
      </w:r>
    </w:p>
    <w:p w14:paraId="573A8A22" w14:textId="77777777" w:rsidR="00B54E9C" w:rsidRPr="000E0BBA" w:rsidRDefault="00B54E9C" w:rsidP="00B54E9C">
      <w:pPr>
        <w:autoSpaceDE w:val="0"/>
        <w:autoSpaceDN w:val="0"/>
        <w:adjustRightInd w:val="0"/>
        <w:jc w:val="both"/>
        <w:rPr>
          <w:rFonts w:asciiTheme="minorHAnsi" w:hAnsiTheme="minorHAnsi" w:cstheme="minorHAnsi"/>
          <w:color w:val="000000"/>
          <w:sz w:val="16"/>
          <w:szCs w:val="16"/>
        </w:rPr>
      </w:pPr>
      <w:r w:rsidRPr="000E0BBA">
        <w:rPr>
          <w:rFonts w:asciiTheme="minorHAnsi" w:hAnsiTheme="minorHAnsi" w:cstheme="minorHAnsi"/>
          <w:color w:val="000000"/>
          <w:sz w:val="16"/>
          <w:szCs w:val="16"/>
        </w:rPr>
        <w:t xml:space="preserve">                                                                                                                                </w:t>
      </w:r>
    </w:p>
    <w:p w14:paraId="7BD22472" w14:textId="59CC6904" w:rsidR="00B54E9C" w:rsidRPr="000E0BBA" w:rsidRDefault="00B54E9C" w:rsidP="00C972AC">
      <w:pPr>
        <w:widowControl w:val="0"/>
        <w:tabs>
          <w:tab w:val="left" w:pos="1733"/>
        </w:tabs>
        <w:autoSpaceDE w:val="0"/>
        <w:autoSpaceDN w:val="0"/>
        <w:ind w:right="284"/>
        <w:jc w:val="both"/>
        <w:rPr>
          <w:rFonts w:asciiTheme="minorHAnsi" w:eastAsia="Calibri" w:hAnsiTheme="minorHAnsi" w:cstheme="minorHAnsi"/>
          <w:b/>
          <w:i/>
          <w:iCs/>
          <w:sz w:val="24"/>
          <w:szCs w:val="24"/>
          <w:lang w:eastAsia="en-US"/>
        </w:rPr>
      </w:pPr>
      <w:r w:rsidRPr="000E0BBA">
        <w:rPr>
          <w:rFonts w:asciiTheme="minorHAnsi" w:eastAsia="Calibri" w:hAnsiTheme="minorHAnsi" w:cstheme="minorHAnsi"/>
          <w:b/>
          <w:i/>
          <w:iCs/>
          <w:sz w:val="24"/>
          <w:szCs w:val="24"/>
          <w:lang w:eastAsia="en-US"/>
        </w:rPr>
        <w:t xml:space="preserve">OGGETTO: DICHIARAZIONE DI INSUSSISTENZA CAUSE OSTATIVE PER IL RUOLO DI </w:t>
      </w:r>
      <w:r w:rsidR="008B07FE" w:rsidRPr="000E0BBA">
        <w:rPr>
          <w:rFonts w:asciiTheme="minorHAnsi" w:eastAsia="Calibri" w:hAnsiTheme="minorHAnsi" w:cstheme="minorHAnsi"/>
          <w:b/>
          <w:i/>
          <w:iCs/>
          <w:sz w:val="24"/>
          <w:szCs w:val="24"/>
          <w:lang w:eastAsia="en-US"/>
        </w:rPr>
        <w:t>ESPERTO</w:t>
      </w:r>
      <w:r w:rsidRPr="000E0BBA">
        <w:rPr>
          <w:rFonts w:asciiTheme="minorHAnsi" w:eastAsia="Calibri" w:hAnsiTheme="minorHAnsi" w:cstheme="minorHAnsi"/>
          <w:b/>
          <w:i/>
          <w:iCs/>
          <w:sz w:val="24"/>
          <w:szCs w:val="24"/>
          <w:lang w:eastAsia="en-US"/>
        </w:rPr>
        <w:t xml:space="preserve"> </w:t>
      </w:r>
      <w:r w:rsidR="000E0BBA" w:rsidRPr="000E0BBA">
        <w:rPr>
          <w:rFonts w:asciiTheme="minorHAnsi" w:eastAsia="Calibri" w:hAnsiTheme="minorHAnsi" w:cstheme="minorHAnsi"/>
          <w:b/>
          <w:i/>
          <w:iCs/>
          <w:sz w:val="24"/>
          <w:szCs w:val="24"/>
          <w:lang w:eastAsia="en-US"/>
        </w:rPr>
        <w:t xml:space="preserve">e/o TUTOR </w:t>
      </w:r>
      <w:r w:rsidRPr="000E0BBA">
        <w:rPr>
          <w:rFonts w:asciiTheme="minorHAnsi" w:eastAsia="Calibri" w:hAnsiTheme="minorHAnsi" w:cstheme="minorHAnsi"/>
          <w:b/>
          <w:i/>
          <w:iCs/>
          <w:sz w:val="24"/>
          <w:szCs w:val="24"/>
          <w:lang w:eastAsia="en-US"/>
        </w:rPr>
        <w:t>A VALERE SU:</w:t>
      </w:r>
    </w:p>
    <w:p w14:paraId="1F6D718C" w14:textId="77777777" w:rsidR="00B52888" w:rsidRPr="000E0BBA" w:rsidRDefault="00B52888" w:rsidP="00B52888">
      <w:pPr>
        <w:widowControl w:val="0"/>
        <w:tabs>
          <w:tab w:val="left" w:pos="1733"/>
        </w:tabs>
        <w:autoSpaceDE w:val="0"/>
        <w:autoSpaceDN w:val="0"/>
        <w:ind w:right="-1"/>
        <w:jc w:val="both"/>
        <w:rPr>
          <w:rFonts w:asciiTheme="minorHAnsi" w:hAnsiTheme="minorHAnsi" w:cstheme="minorHAnsi"/>
          <w:i/>
          <w:iCs/>
          <w:sz w:val="24"/>
          <w:szCs w:val="24"/>
        </w:rPr>
      </w:pPr>
      <w:r w:rsidRPr="000E0BBA">
        <w:rPr>
          <w:rFonts w:asciiTheme="minorHAnsi" w:hAnsiTheme="minorHAnsi" w:cstheme="minorHAnsi"/>
          <w:i/>
          <w:iCs/>
          <w:sz w:val="24"/>
          <w:szCs w:val="24"/>
        </w:rPr>
        <w:t>Fondi Strutturali Europei – Programma Nazionale “Scuola e competenze” 2021-2027 - Priorità 01 – Scuola e competenze– Fondo Sociale Europeo Plus (FSE+) – Obiettivo Specifico ESO4.6 – Azione ESO4.</w:t>
      </w:r>
      <w:proofErr w:type="gramStart"/>
      <w:r w:rsidRPr="000E0BBA">
        <w:rPr>
          <w:rFonts w:asciiTheme="minorHAnsi" w:hAnsiTheme="minorHAnsi" w:cstheme="minorHAnsi"/>
          <w:i/>
          <w:iCs/>
          <w:sz w:val="24"/>
          <w:szCs w:val="24"/>
        </w:rPr>
        <w:t>6.A</w:t>
      </w:r>
      <w:proofErr w:type="gramEnd"/>
      <w:r w:rsidRPr="000E0BBA">
        <w:rPr>
          <w:rFonts w:asciiTheme="minorHAnsi" w:hAnsiTheme="minorHAnsi" w:cstheme="minorHAnsi"/>
          <w:i/>
          <w:iCs/>
          <w:sz w:val="24"/>
          <w:szCs w:val="24"/>
        </w:rPr>
        <w:t>1 – Sotto azione ESO4.6.A1.B, interventi di cui al decreto del Ministro dell’istruzione e del merito n.176 del 30/08/2023, Avviso Prot. 9507, 22/01/2025, “Agenda SUD”.</w:t>
      </w:r>
    </w:p>
    <w:p w14:paraId="44A9BFAE" w14:textId="77777777" w:rsidR="00B52888" w:rsidRPr="000E0BBA" w:rsidRDefault="00B52888" w:rsidP="00B52888">
      <w:pPr>
        <w:pStyle w:val="Default"/>
        <w:ind w:right="-1"/>
        <w:jc w:val="both"/>
        <w:rPr>
          <w:rFonts w:asciiTheme="minorHAnsi" w:eastAsia="Calibri" w:hAnsiTheme="minorHAnsi" w:cstheme="minorHAnsi"/>
          <w:b/>
          <w:i/>
          <w:iCs/>
          <w:lang w:eastAsia="en-US"/>
        </w:rPr>
      </w:pPr>
      <w:r w:rsidRPr="000E0BBA">
        <w:rPr>
          <w:rFonts w:asciiTheme="minorHAnsi" w:eastAsia="Calibri" w:hAnsiTheme="minorHAnsi" w:cstheme="minorHAnsi"/>
          <w:b/>
          <w:i/>
          <w:iCs/>
          <w:lang w:eastAsia="en-US"/>
        </w:rPr>
        <w:t xml:space="preserve">CUP: </w:t>
      </w:r>
      <w:r w:rsidRPr="000E0BBA">
        <w:rPr>
          <w:rFonts w:asciiTheme="minorHAnsi" w:hAnsiTheme="minorHAnsi" w:cstheme="minorHAnsi"/>
          <w:b/>
        </w:rPr>
        <w:t>G14D25000850007</w:t>
      </w:r>
    </w:p>
    <w:p w14:paraId="3F2B5C6A" w14:textId="77777777" w:rsidR="00B52888" w:rsidRPr="000E0BBA" w:rsidRDefault="00B52888" w:rsidP="00B52888">
      <w:pPr>
        <w:pStyle w:val="Default"/>
        <w:ind w:right="-1"/>
        <w:jc w:val="both"/>
        <w:rPr>
          <w:rFonts w:asciiTheme="minorHAnsi" w:hAnsiTheme="minorHAnsi" w:cstheme="minorHAnsi"/>
          <w:b/>
        </w:rPr>
      </w:pPr>
      <w:r w:rsidRPr="000E0BBA">
        <w:rPr>
          <w:rFonts w:asciiTheme="minorHAnsi" w:hAnsiTheme="minorHAnsi" w:cstheme="minorHAnsi"/>
          <w:b/>
        </w:rPr>
        <w:t>CNP: ESO4.</w:t>
      </w:r>
      <w:proofErr w:type="gramStart"/>
      <w:r w:rsidRPr="000E0BBA">
        <w:rPr>
          <w:rFonts w:asciiTheme="minorHAnsi" w:hAnsiTheme="minorHAnsi" w:cstheme="minorHAnsi"/>
          <w:b/>
        </w:rPr>
        <w:t>6.A</w:t>
      </w:r>
      <w:proofErr w:type="gramEnd"/>
      <w:r w:rsidRPr="000E0BBA">
        <w:rPr>
          <w:rFonts w:asciiTheme="minorHAnsi" w:hAnsiTheme="minorHAnsi" w:cstheme="minorHAnsi"/>
          <w:b/>
        </w:rPr>
        <w:t>1.B-FSEPN-SI-2025-120</w:t>
      </w:r>
    </w:p>
    <w:p w14:paraId="00337AAB" w14:textId="7D851F0D" w:rsidR="00B54E9C" w:rsidRPr="000E0BBA" w:rsidRDefault="00B52888" w:rsidP="00B52888">
      <w:pPr>
        <w:keepNext/>
        <w:keepLines/>
        <w:widowControl w:val="0"/>
        <w:outlineLvl w:val="5"/>
        <w:rPr>
          <w:rFonts w:asciiTheme="minorHAnsi" w:eastAsia="MS Mincho" w:hAnsiTheme="minorHAnsi" w:cstheme="minorHAnsi"/>
          <w:b/>
          <w:color w:val="000000"/>
          <w:sz w:val="24"/>
          <w:szCs w:val="24"/>
          <w:lang w:eastAsia="ja-JP"/>
        </w:rPr>
      </w:pPr>
      <w:r w:rsidRPr="000E0BBA">
        <w:rPr>
          <w:rFonts w:asciiTheme="minorHAnsi" w:eastAsia="MS Mincho" w:hAnsiTheme="minorHAnsi" w:cstheme="minorHAnsi"/>
          <w:b/>
          <w:color w:val="000000"/>
          <w:sz w:val="24"/>
          <w:szCs w:val="24"/>
          <w:lang w:eastAsia="ja-JP"/>
        </w:rPr>
        <w:t>Titolo del progetto: “A Scuola di competenze”</w:t>
      </w:r>
    </w:p>
    <w:p w14:paraId="63D69F76" w14:textId="77777777" w:rsidR="00B52888" w:rsidRPr="000E0BBA" w:rsidRDefault="00B52888" w:rsidP="00B52888">
      <w:pPr>
        <w:keepNext/>
        <w:keepLines/>
        <w:widowControl w:val="0"/>
        <w:outlineLvl w:val="5"/>
        <w:rPr>
          <w:rFonts w:asciiTheme="minorHAnsi" w:eastAsia="Calibri" w:hAnsiTheme="minorHAnsi" w:cstheme="minorHAnsi"/>
          <w:b/>
          <w:i/>
          <w:iCs/>
          <w:lang w:eastAsia="en-US"/>
        </w:rPr>
      </w:pPr>
    </w:p>
    <w:p w14:paraId="6E600DE7" w14:textId="77777777" w:rsidR="00B52888" w:rsidRPr="000E0BBA" w:rsidRDefault="00B52888" w:rsidP="00F0060B">
      <w:pPr>
        <w:keepNext/>
        <w:keepLines/>
        <w:widowControl w:val="0"/>
        <w:spacing w:line="360" w:lineRule="auto"/>
        <w:outlineLvl w:val="5"/>
        <w:rPr>
          <w:rFonts w:asciiTheme="minorHAnsi" w:eastAsia="Arial" w:hAnsiTheme="minorHAnsi" w:cstheme="minorHAnsi"/>
          <w:b/>
          <w:bCs/>
          <w:sz w:val="22"/>
          <w:szCs w:val="22"/>
        </w:rPr>
      </w:pPr>
    </w:p>
    <w:p w14:paraId="51F5A944" w14:textId="3C679F89" w:rsidR="00B54E9C" w:rsidRPr="000E0BBA" w:rsidRDefault="00B54E9C" w:rsidP="00F0060B">
      <w:pPr>
        <w:keepNext/>
        <w:keepLines/>
        <w:widowControl w:val="0"/>
        <w:spacing w:line="360" w:lineRule="auto"/>
        <w:outlineLvl w:val="5"/>
        <w:rPr>
          <w:rFonts w:asciiTheme="minorHAnsi" w:eastAsia="Arial" w:hAnsiTheme="minorHAnsi" w:cstheme="minorHAnsi"/>
          <w:b/>
          <w:bCs/>
          <w:sz w:val="22"/>
          <w:szCs w:val="22"/>
        </w:rPr>
      </w:pPr>
      <w:r w:rsidRPr="000E0BBA">
        <w:rPr>
          <w:rFonts w:asciiTheme="minorHAnsi" w:eastAsia="Arial" w:hAnsiTheme="minorHAnsi" w:cstheme="minorHAnsi"/>
          <w:b/>
          <w:bCs/>
          <w:sz w:val="22"/>
          <w:szCs w:val="22"/>
        </w:rPr>
        <w:t>Il sottoscritto __________________________________</w:t>
      </w:r>
      <w:r w:rsidRPr="000E0BBA">
        <w:rPr>
          <w:rFonts w:asciiTheme="minorHAnsi" w:hAnsiTheme="minorHAnsi" w:cstheme="minorHAnsi"/>
          <w:sz w:val="24"/>
          <w:szCs w:val="24"/>
        </w:rPr>
        <w:t xml:space="preserve"> </w:t>
      </w:r>
      <w:r w:rsidR="00342E8C" w:rsidRPr="000E0BBA">
        <w:rPr>
          <w:rFonts w:asciiTheme="minorHAnsi" w:eastAsia="Arial" w:hAnsiTheme="minorHAnsi" w:cstheme="minorHAnsi"/>
          <w:b/>
          <w:bCs/>
          <w:sz w:val="22"/>
          <w:szCs w:val="22"/>
        </w:rPr>
        <w:t>nato a _______________ il______________</w:t>
      </w:r>
    </w:p>
    <w:p w14:paraId="3096DA08" w14:textId="62E08A7E" w:rsidR="00B54E9C" w:rsidRPr="000E0BBA" w:rsidRDefault="00B54E9C" w:rsidP="00F0060B">
      <w:pPr>
        <w:keepNext/>
        <w:keepLines/>
        <w:widowControl w:val="0"/>
        <w:spacing w:line="360" w:lineRule="auto"/>
        <w:outlineLvl w:val="5"/>
        <w:rPr>
          <w:rFonts w:asciiTheme="minorHAnsi" w:eastAsia="Arial" w:hAnsiTheme="minorHAnsi" w:cstheme="minorHAnsi"/>
          <w:b/>
          <w:bCs/>
          <w:sz w:val="22"/>
          <w:szCs w:val="22"/>
        </w:rPr>
      </w:pPr>
      <w:r w:rsidRPr="000E0BBA">
        <w:rPr>
          <w:rFonts w:asciiTheme="minorHAnsi" w:eastAsia="Arial" w:hAnsiTheme="minorHAnsi" w:cstheme="minorHAnsi"/>
          <w:b/>
          <w:bCs/>
          <w:sz w:val="22"/>
          <w:szCs w:val="22"/>
        </w:rPr>
        <w:t xml:space="preserve"> </w:t>
      </w:r>
      <w:r w:rsidR="00342E8C" w:rsidRPr="000E0BBA">
        <w:rPr>
          <w:rFonts w:asciiTheme="minorHAnsi" w:eastAsia="Arial" w:hAnsiTheme="minorHAnsi" w:cstheme="minorHAnsi"/>
          <w:b/>
          <w:bCs/>
          <w:sz w:val="22"/>
          <w:szCs w:val="22"/>
        </w:rPr>
        <w:t xml:space="preserve">Codice Fiscale __________________ </w:t>
      </w:r>
      <w:r w:rsidRPr="000E0BBA">
        <w:rPr>
          <w:rFonts w:asciiTheme="minorHAnsi" w:eastAsia="Arial" w:hAnsiTheme="minorHAnsi" w:cstheme="minorHAnsi"/>
          <w:b/>
          <w:bCs/>
          <w:sz w:val="22"/>
          <w:szCs w:val="22"/>
        </w:rPr>
        <w:t>residente a_____________ Provincia di _________</w:t>
      </w:r>
    </w:p>
    <w:p w14:paraId="30B9B3B3" w14:textId="76C446E4" w:rsidR="00B54E9C" w:rsidRPr="000E0BBA" w:rsidRDefault="00B54E9C" w:rsidP="00F0060B">
      <w:pPr>
        <w:keepNext/>
        <w:keepLines/>
        <w:widowControl w:val="0"/>
        <w:spacing w:line="360" w:lineRule="auto"/>
        <w:outlineLvl w:val="5"/>
        <w:rPr>
          <w:rFonts w:asciiTheme="minorHAnsi" w:eastAsia="Arial" w:hAnsiTheme="minorHAnsi" w:cstheme="minorHAnsi"/>
          <w:b/>
          <w:bCs/>
          <w:sz w:val="22"/>
          <w:szCs w:val="22"/>
        </w:rPr>
      </w:pPr>
      <w:r w:rsidRPr="000E0BBA">
        <w:rPr>
          <w:rFonts w:asciiTheme="minorHAnsi" w:eastAsia="Arial" w:hAnsiTheme="minorHAnsi" w:cstheme="minorHAnsi"/>
          <w:b/>
          <w:bCs/>
          <w:sz w:val="22"/>
          <w:szCs w:val="22"/>
        </w:rPr>
        <w:t xml:space="preserve"> Via________________________________________________ </w:t>
      </w:r>
    </w:p>
    <w:p w14:paraId="3F73D29A" w14:textId="4E56F1FC" w:rsidR="00B54E9C" w:rsidRPr="000E0BBA" w:rsidRDefault="00B54E9C" w:rsidP="00F0060B">
      <w:pPr>
        <w:keepNext/>
        <w:keepLines/>
        <w:widowControl w:val="0"/>
        <w:spacing w:line="360" w:lineRule="auto"/>
        <w:outlineLvl w:val="5"/>
        <w:rPr>
          <w:rFonts w:asciiTheme="minorHAnsi" w:eastAsia="Arial" w:hAnsiTheme="minorHAnsi" w:cstheme="minorHAnsi"/>
          <w:b/>
          <w:bCs/>
          <w:sz w:val="22"/>
          <w:szCs w:val="22"/>
        </w:rPr>
      </w:pPr>
      <w:r w:rsidRPr="000E0BBA">
        <w:rPr>
          <w:rFonts w:asciiTheme="minorHAnsi" w:eastAsia="Arial" w:hAnsiTheme="minorHAnsi" w:cstheme="minorHAnsi"/>
          <w:b/>
          <w:bCs/>
          <w:sz w:val="22"/>
          <w:szCs w:val="22"/>
        </w:rPr>
        <w:t>Individuato in qualità di personale ____________nel ruolo di __________________</w:t>
      </w:r>
    </w:p>
    <w:p w14:paraId="59634139" w14:textId="77777777" w:rsidR="00B54E9C" w:rsidRPr="000E0BBA" w:rsidRDefault="00B54E9C" w:rsidP="00B54E9C">
      <w:pPr>
        <w:spacing w:before="120" w:after="120"/>
        <w:jc w:val="center"/>
        <w:outlineLvl w:val="0"/>
        <w:rPr>
          <w:rFonts w:asciiTheme="minorHAnsi" w:hAnsiTheme="minorHAnsi" w:cstheme="minorHAnsi"/>
          <w:b/>
          <w:sz w:val="24"/>
          <w:szCs w:val="24"/>
        </w:rPr>
      </w:pPr>
      <w:r w:rsidRPr="000E0BBA">
        <w:rPr>
          <w:rFonts w:asciiTheme="minorHAnsi" w:hAnsiTheme="minorHAnsi" w:cstheme="minorHAnsi"/>
          <w:b/>
          <w:sz w:val="24"/>
          <w:szCs w:val="24"/>
        </w:rPr>
        <w:t>DICHIARA</w:t>
      </w:r>
    </w:p>
    <w:p w14:paraId="1789DCEB" w14:textId="77777777" w:rsidR="00B54E9C" w:rsidRPr="000E0BBA" w:rsidRDefault="00B54E9C" w:rsidP="00B54E9C">
      <w:pPr>
        <w:spacing w:before="120" w:after="120"/>
        <w:jc w:val="both"/>
        <w:rPr>
          <w:rFonts w:asciiTheme="minorHAnsi" w:hAnsiTheme="minorHAnsi" w:cstheme="minorHAnsi"/>
          <w:b/>
          <w:sz w:val="24"/>
          <w:szCs w:val="24"/>
        </w:rPr>
      </w:pPr>
      <w:r w:rsidRPr="000E0BBA">
        <w:rPr>
          <w:rFonts w:asciiTheme="minorHAnsi" w:hAnsiTheme="minorHAnsi" w:cstheme="minorHAnsi"/>
          <w:b/>
          <w:sz w:val="24"/>
          <w:szCs w:val="24"/>
        </w:rPr>
        <w:t>ai sensi dell’art. 75 del d.P.R. n. 445 del 28 dicembre 2000 consapevole degli artt. 46 e 47 del d.P.R. n. 445 del 28 dicembre 2000:</w:t>
      </w:r>
    </w:p>
    <w:p w14:paraId="7E90B949" w14:textId="77777777" w:rsidR="00B54E9C" w:rsidRPr="000E0BBA" w:rsidRDefault="00B54E9C" w:rsidP="00C972AC">
      <w:pPr>
        <w:numPr>
          <w:ilvl w:val="0"/>
          <w:numId w:val="4"/>
        </w:numPr>
        <w:spacing w:before="120" w:after="120"/>
        <w:ind w:left="714" w:hanging="357"/>
        <w:jc w:val="both"/>
        <w:rPr>
          <w:rFonts w:asciiTheme="minorHAnsi" w:hAnsiTheme="minorHAnsi" w:cstheme="minorHAnsi"/>
          <w:sz w:val="18"/>
          <w:szCs w:val="18"/>
        </w:rPr>
      </w:pPr>
      <w:bookmarkStart w:id="3" w:name="_Hlk203385887"/>
      <w:r w:rsidRPr="000E0BBA">
        <w:rPr>
          <w:rFonts w:asciiTheme="minorHAnsi" w:hAnsiTheme="minorHAnsi" w:cstheme="minorHAnsi"/>
          <w:sz w:val="18"/>
          <w:szCs w:val="18"/>
        </w:rPr>
        <w:t xml:space="preserve">non trovarsi in situazione di incompatibilità, ai sensi di quanto previsto dal d.lgs. n. 39/2013 e dall’art. 53, del d.lgs. n. 165/2001; </w:t>
      </w:r>
    </w:p>
    <w:p w14:paraId="3F7A5E56" w14:textId="77777777" w:rsidR="00B54E9C" w:rsidRPr="000E0BBA" w:rsidRDefault="00B54E9C" w:rsidP="00C972AC">
      <w:pPr>
        <w:numPr>
          <w:ilvl w:val="0"/>
          <w:numId w:val="4"/>
        </w:numPr>
        <w:spacing w:before="120" w:after="120"/>
        <w:ind w:left="714" w:hanging="357"/>
        <w:jc w:val="both"/>
        <w:rPr>
          <w:rFonts w:asciiTheme="minorHAnsi" w:hAnsiTheme="minorHAnsi" w:cstheme="minorHAnsi"/>
          <w:sz w:val="18"/>
          <w:szCs w:val="18"/>
        </w:rPr>
      </w:pPr>
      <w:r w:rsidRPr="000E0BBA">
        <w:rPr>
          <w:rFonts w:asciiTheme="minorHAnsi" w:hAnsiTheme="minorHAnsi" w:cstheme="minorHAnsi"/>
          <w:sz w:val="18"/>
          <w:szCs w:val="18"/>
        </w:rPr>
        <w:t xml:space="preserve">di non avere, direttamente o indirettamente, un interesse finanziario, economico o altro interesse personale nel procedimento in esame ai sensi e per gli effetti di quanto  </w:t>
      </w:r>
    </w:p>
    <w:p w14:paraId="5481E434" w14:textId="77777777" w:rsidR="00B54E9C" w:rsidRPr="000E0BBA" w:rsidRDefault="00B54E9C" w:rsidP="006B052B">
      <w:pPr>
        <w:numPr>
          <w:ilvl w:val="0"/>
          <w:numId w:val="5"/>
        </w:numPr>
        <w:autoSpaceDE w:val="0"/>
        <w:autoSpaceDN w:val="0"/>
        <w:adjustRightInd w:val="0"/>
        <w:spacing w:before="120" w:after="120"/>
        <w:contextualSpacing/>
        <w:jc w:val="both"/>
        <w:rPr>
          <w:rFonts w:asciiTheme="minorHAnsi" w:hAnsiTheme="minorHAnsi" w:cstheme="minorHAnsi"/>
          <w:sz w:val="18"/>
          <w:szCs w:val="18"/>
        </w:rPr>
      </w:pPr>
      <w:r w:rsidRPr="000E0BBA">
        <w:rPr>
          <w:rFonts w:asciiTheme="minorHAnsi" w:hAnsiTheme="minorHAnsi" w:cstheme="minorHAnsi"/>
          <w:sz w:val="18"/>
          <w:szCs w:val="18"/>
        </w:rPr>
        <w:t>non coinvolge interessi propri;</w:t>
      </w:r>
    </w:p>
    <w:p w14:paraId="161C8C5D" w14:textId="77777777" w:rsidR="00B54E9C" w:rsidRPr="000E0BBA" w:rsidRDefault="00B54E9C" w:rsidP="006B052B">
      <w:pPr>
        <w:numPr>
          <w:ilvl w:val="0"/>
          <w:numId w:val="5"/>
        </w:numPr>
        <w:autoSpaceDE w:val="0"/>
        <w:autoSpaceDN w:val="0"/>
        <w:adjustRightInd w:val="0"/>
        <w:spacing w:before="120" w:after="120"/>
        <w:contextualSpacing/>
        <w:jc w:val="both"/>
        <w:rPr>
          <w:rFonts w:asciiTheme="minorHAnsi" w:hAnsiTheme="minorHAnsi" w:cstheme="minorHAnsi"/>
          <w:sz w:val="18"/>
          <w:szCs w:val="18"/>
        </w:rPr>
      </w:pPr>
      <w:r w:rsidRPr="000E0BBA">
        <w:rPr>
          <w:rFonts w:asciiTheme="minorHAnsi" w:hAnsiTheme="minorHAnsi" w:cstheme="minorHAnsi"/>
          <w:sz w:val="18"/>
          <w:szCs w:val="18"/>
        </w:rPr>
        <w:t>non coinvolge interessi di parenti, affini entro il secondo grado, del coniuge o di conviventi, oppure di persone con le quali abbia rapporti di frequentazione abituale;</w:t>
      </w:r>
    </w:p>
    <w:p w14:paraId="60418DB8" w14:textId="77777777" w:rsidR="00B54E9C" w:rsidRPr="000E0BBA" w:rsidRDefault="00B54E9C" w:rsidP="006B052B">
      <w:pPr>
        <w:numPr>
          <w:ilvl w:val="0"/>
          <w:numId w:val="5"/>
        </w:numPr>
        <w:autoSpaceDE w:val="0"/>
        <w:autoSpaceDN w:val="0"/>
        <w:adjustRightInd w:val="0"/>
        <w:spacing w:before="120" w:after="120"/>
        <w:contextualSpacing/>
        <w:jc w:val="both"/>
        <w:rPr>
          <w:rFonts w:asciiTheme="minorHAnsi" w:hAnsiTheme="minorHAnsi" w:cstheme="minorHAnsi"/>
          <w:sz w:val="18"/>
          <w:szCs w:val="18"/>
        </w:rPr>
      </w:pPr>
      <w:r w:rsidRPr="000E0BBA">
        <w:rPr>
          <w:rFonts w:asciiTheme="minorHAnsi" w:hAnsiTheme="minorHAnsi" w:cstheme="minorHAnsi"/>
          <w:sz w:val="18"/>
          <w:szCs w:val="18"/>
        </w:rPr>
        <w:t>non coinvolge interessi di soggetti od organizzazioni con cui egli o il coniuge abbia causa pendente o grave inimicizia o rapporti di credito o debito significativi;</w:t>
      </w:r>
    </w:p>
    <w:p w14:paraId="4DE6C60D" w14:textId="77777777" w:rsidR="00B54E9C" w:rsidRPr="000E0BBA" w:rsidRDefault="00B54E9C" w:rsidP="006B052B">
      <w:pPr>
        <w:numPr>
          <w:ilvl w:val="0"/>
          <w:numId w:val="5"/>
        </w:numPr>
        <w:autoSpaceDE w:val="0"/>
        <w:autoSpaceDN w:val="0"/>
        <w:adjustRightInd w:val="0"/>
        <w:spacing w:before="120" w:after="120"/>
        <w:jc w:val="both"/>
        <w:rPr>
          <w:rFonts w:asciiTheme="minorHAnsi" w:hAnsiTheme="minorHAnsi" w:cstheme="minorHAnsi"/>
          <w:sz w:val="18"/>
          <w:szCs w:val="18"/>
        </w:rPr>
      </w:pPr>
      <w:r w:rsidRPr="000E0BBA">
        <w:rPr>
          <w:rFonts w:asciiTheme="minorHAnsi" w:hAnsiTheme="minorHAnsi" w:cstheme="minorHAnsi"/>
          <w:sz w:val="18"/>
          <w:szCs w:val="18"/>
        </w:rPr>
        <w:t>non coinvolge interessi di soggetti od organizzazioni di cui sia tutore, curatore, procuratore o agente, titolare effettivo, ovvero di enti, associazioni anche non riconosciute, comitati, società o stabilimenti di cui sia amministratore o gerente o dirigente;</w:t>
      </w:r>
    </w:p>
    <w:p w14:paraId="67A2870A" w14:textId="77777777" w:rsidR="00B54E9C" w:rsidRPr="000E0BBA" w:rsidRDefault="00B54E9C" w:rsidP="00C972AC">
      <w:pPr>
        <w:numPr>
          <w:ilvl w:val="0"/>
          <w:numId w:val="4"/>
        </w:numPr>
        <w:spacing w:after="120" w:line="276" w:lineRule="auto"/>
        <w:ind w:left="714" w:hanging="357"/>
        <w:jc w:val="both"/>
        <w:rPr>
          <w:rFonts w:asciiTheme="minorHAnsi" w:eastAsia="Calibri" w:hAnsiTheme="minorHAnsi" w:cstheme="minorHAnsi"/>
          <w:sz w:val="18"/>
          <w:szCs w:val="18"/>
        </w:rPr>
      </w:pPr>
      <w:r w:rsidRPr="000E0BBA">
        <w:rPr>
          <w:rFonts w:asciiTheme="minorHAnsi" w:eastAsia="Calibri" w:hAnsiTheme="minorHAnsi" w:cstheme="minorHAnsi"/>
          <w:sz w:val="18"/>
          <w:szCs w:val="18"/>
        </w:rPr>
        <w:t>che non sussistono diverse ragioni di opportunità che si frappongano al conferimento dell’incarico in questione;</w:t>
      </w:r>
    </w:p>
    <w:p w14:paraId="2B166AFA" w14:textId="77777777" w:rsidR="00B54E9C" w:rsidRPr="000E0BBA" w:rsidRDefault="00B54E9C" w:rsidP="00C972AC">
      <w:pPr>
        <w:numPr>
          <w:ilvl w:val="0"/>
          <w:numId w:val="4"/>
        </w:numPr>
        <w:spacing w:before="120" w:after="120"/>
        <w:ind w:left="714" w:hanging="357"/>
        <w:jc w:val="both"/>
        <w:rPr>
          <w:rFonts w:asciiTheme="minorHAnsi" w:eastAsiaTheme="minorHAnsi" w:hAnsiTheme="minorHAnsi" w:cstheme="minorHAnsi"/>
          <w:sz w:val="18"/>
          <w:szCs w:val="18"/>
        </w:rPr>
      </w:pPr>
      <w:r w:rsidRPr="000E0BBA">
        <w:rPr>
          <w:rFonts w:asciiTheme="minorHAnsi" w:hAnsiTheme="minorHAnsi" w:cstheme="minorHAnsi"/>
          <w:sz w:val="18"/>
          <w:szCs w:val="18"/>
        </w:rPr>
        <w:t>di aver preso piena cognizione del D.M. 26 aprile 2022, n. 105, recante il Codice di Comportamento dei dipendenti del Ministero dell’istruzione e del merito;</w:t>
      </w:r>
    </w:p>
    <w:p w14:paraId="68E6A90F" w14:textId="77777777" w:rsidR="00B54E9C" w:rsidRPr="000E0BBA" w:rsidRDefault="00B54E9C" w:rsidP="006B052B">
      <w:pPr>
        <w:numPr>
          <w:ilvl w:val="0"/>
          <w:numId w:val="4"/>
        </w:numPr>
        <w:spacing w:before="120" w:after="120"/>
        <w:jc w:val="both"/>
        <w:rPr>
          <w:rFonts w:asciiTheme="minorHAnsi" w:hAnsiTheme="minorHAnsi" w:cstheme="minorHAnsi"/>
          <w:sz w:val="18"/>
          <w:szCs w:val="18"/>
        </w:rPr>
      </w:pPr>
      <w:r w:rsidRPr="000E0BBA">
        <w:rPr>
          <w:rFonts w:asciiTheme="minorHAnsi" w:hAnsiTheme="minorHAnsi" w:cstheme="minorHAnsi"/>
          <w:sz w:val="18"/>
          <w:szCs w:val="18"/>
        </w:rPr>
        <w:t>di impegnarsi a comunicare tempestivamente all’Istituzione scolastica eventuali variazioni che dovessero intervenire nel corso dello svolgimento dell’incarico;</w:t>
      </w:r>
    </w:p>
    <w:p w14:paraId="6F7F6824" w14:textId="77777777" w:rsidR="00B54E9C" w:rsidRPr="000E0BBA" w:rsidRDefault="00B54E9C" w:rsidP="006B052B">
      <w:pPr>
        <w:numPr>
          <w:ilvl w:val="0"/>
          <w:numId w:val="4"/>
        </w:numPr>
        <w:spacing w:before="120" w:after="120"/>
        <w:jc w:val="both"/>
        <w:rPr>
          <w:rFonts w:asciiTheme="minorHAnsi" w:hAnsiTheme="minorHAnsi" w:cstheme="minorHAnsi"/>
          <w:sz w:val="18"/>
          <w:szCs w:val="18"/>
        </w:rPr>
      </w:pPr>
      <w:r w:rsidRPr="000E0BBA">
        <w:rPr>
          <w:rFonts w:asciiTheme="minorHAnsi" w:hAnsiTheme="minorHAnsi" w:cstheme="minorHAnsi"/>
          <w:sz w:val="18"/>
          <w:szCs w:val="18"/>
        </w:rPr>
        <w:t>di impegnarsi altresì a comunicare all’Istituzione scolastica qualsiasi altra circostanza sopravvenuta di carattere ostativo rispetto all’espletamento dell’incarico;</w:t>
      </w:r>
    </w:p>
    <w:p w14:paraId="079E5578" w14:textId="77777777" w:rsidR="00B54E9C" w:rsidRPr="000E0BBA" w:rsidRDefault="00B54E9C" w:rsidP="006B052B">
      <w:pPr>
        <w:numPr>
          <w:ilvl w:val="0"/>
          <w:numId w:val="4"/>
        </w:numPr>
        <w:spacing w:before="120" w:after="120"/>
        <w:jc w:val="both"/>
        <w:rPr>
          <w:rFonts w:asciiTheme="minorHAnsi" w:hAnsiTheme="minorHAnsi" w:cstheme="minorHAnsi"/>
          <w:sz w:val="18"/>
          <w:szCs w:val="18"/>
        </w:rPr>
      </w:pPr>
      <w:r w:rsidRPr="000E0BBA">
        <w:rPr>
          <w:rFonts w:asciiTheme="minorHAnsi" w:hAnsiTheme="minorHAnsi" w:cstheme="minorHAnsi"/>
          <w:sz w:val="18"/>
          <w:szCs w:val="18"/>
        </w:rPr>
        <w:t>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bookmarkEnd w:id="3"/>
    <w:p w14:paraId="145A953C" w14:textId="77777777" w:rsidR="00B54E9C" w:rsidRPr="000E0BBA" w:rsidRDefault="00B54E9C" w:rsidP="00B54E9C">
      <w:pPr>
        <w:tabs>
          <w:tab w:val="left" w:pos="6585"/>
        </w:tabs>
        <w:rPr>
          <w:rFonts w:asciiTheme="minorHAnsi" w:eastAsia="Calibri" w:hAnsiTheme="minorHAnsi" w:cstheme="minorHAnsi"/>
          <w:sz w:val="22"/>
          <w:szCs w:val="22"/>
          <w:lang w:eastAsia="en-US"/>
        </w:rPr>
      </w:pPr>
      <w:r w:rsidRPr="000E0BBA">
        <w:rPr>
          <w:rFonts w:asciiTheme="minorHAnsi" w:eastAsia="Calibri" w:hAnsiTheme="minorHAnsi" w:cstheme="minorHAnsi"/>
          <w:sz w:val="22"/>
          <w:szCs w:val="22"/>
          <w:lang w:eastAsia="en-US"/>
        </w:rPr>
        <w:t xml:space="preserve">                                                                                                                               </w:t>
      </w:r>
      <w:r w:rsidRPr="000E0BBA">
        <w:rPr>
          <w:rFonts w:asciiTheme="minorHAnsi" w:eastAsia="Calibri" w:hAnsiTheme="minorHAnsi" w:cstheme="minorHAnsi"/>
          <w:sz w:val="22"/>
          <w:szCs w:val="22"/>
          <w:lang w:eastAsia="en-US"/>
        </w:rPr>
        <w:tab/>
        <w:t xml:space="preserve">        Firmato</w:t>
      </w:r>
    </w:p>
    <w:p w14:paraId="721BEA79" w14:textId="77777777" w:rsidR="00B54E9C" w:rsidRPr="000E0BBA" w:rsidRDefault="00B54E9C" w:rsidP="00B54E9C">
      <w:pPr>
        <w:tabs>
          <w:tab w:val="left" w:pos="6585"/>
        </w:tabs>
        <w:rPr>
          <w:rFonts w:asciiTheme="minorHAnsi" w:eastAsia="Calibri" w:hAnsiTheme="minorHAnsi" w:cstheme="minorHAnsi"/>
          <w:sz w:val="22"/>
          <w:szCs w:val="22"/>
          <w:lang w:eastAsia="en-US"/>
        </w:rPr>
      </w:pPr>
    </w:p>
    <w:p w14:paraId="597FD283" w14:textId="77777777" w:rsidR="00B52888" w:rsidRPr="000E0BBA" w:rsidRDefault="00B52888" w:rsidP="00B54E9C">
      <w:pPr>
        <w:tabs>
          <w:tab w:val="left" w:pos="6585"/>
        </w:tabs>
        <w:rPr>
          <w:rFonts w:asciiTheme="minorHAnsi" w:eastAsia="Calibri" w:hAnsiTheme="minorHAnsi" w:cstheme="minorHAnsi"/>
          <w:sz w:val="22"/>
          <w:szCs w:val="22"/>
          <w:lang w:eastAsia="en-US"/>
        </w:rPr>
      </w:pPr>
    </w:p>
    <w:p w14:paraId="44DCF022" w14:textId="77777777" w:rsidR="00F0060B" w:rsidRPr="000E0BBA" w:rsidRDefault="00F0060B" w:rsidP="00B54E9C">
      <w:pPr>
        <w:tabs>
          <w:tab w:val="left" w:pos="6585"/>
        </w:tabs>
        <w:rPr>
          <w:rFonts w:asciiTheme="minorHAnsi" w:eastAsia="Calibri" w:hAnsiTheme="minorHAnsi" w:cstheme="minorHAnsi"/>
          <w:sz w:val="22"/>
          <w:szCs w:val="22"/>
          <w:lang w:eastAsia="en-US"/>
        </w:rPr>
      </w:pPr>
    </w:p>
    <w:p w14:paraId="33FF0F55" w14:textId="77777777" w:rsidR="00B54E9C" w:rsidRPr="000E0BBA" w:rsidRDefault="00B54E9C" w:rsidP="00B54E9C">
      <w:pPr>
        <w:tabs>
          <w:tab w:val="left" w:pos="6585"/>
        </w:tabs>
        <w:rPr>
          <w:rFonts w:asciiTheme="minorHAnsi" w:eastAsia="Calibri" w:hAnsiTheme="minorHAnsi" w:cstheme="minorHAnsi"/>
          <w:sz w:val="22"/>
          <w:szCs w:val="22"/>
          <w:lang w:eastAsia="en-US"/>
        </w:rPr>
      </w:pPr>
      <w:r w:rsidRPr="000E0BBA">
        <w:rPr>
          <w:rFonts w:asciiTheme="minorHAnsi" w:eastAsia="Calibri" w:hAnsiTheme="minorHAnsi" w:cstheme="minorHAnsi"/>
          <w:sz w:val="22"/>
          <w:szCs w:val="22"/>
          <w:lang w:eastAsia="en-US"/>
        </w:rPr>
        <w:tab/>
        <w:t>__________________</w:t>
      </w:r>
    </w:p>
    <w:sectPr w:rsidR="00B54E9C" w:rsidRPr="000E0BBA" w:rsidSect="00B52888">
      <w:pgSz w:w="11907" w:h="16839" w:code="9"/>
      <w:pgMar w:top="851" w:right="1134" w:bottom="567" w:left="993" w:header="567" w:footer="44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D25846" w14:textId="77777777" w:rsidR="00500885" w:rsidRDefault="00500885">
      <w:r>
        <w:separator/>
      </w:r>
    </w:p>
  </w:endnote>
  <w:endnote w:type="continuationSeparator" w:id="0">
    <w:p w14:paraId="1E7888CD" w14:textId="77777777" w:rsidR="00500885" w:rsidRDefault="005008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PSMT">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Std Book">
    <w:panose1 w:val="00000000000000000000"/>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90954581"/>
      <w:docPartObj>
        <w:docPartGallery w:val="Page Numbers (Bottom of Page)"/>
        <w:docPartUnique/>
      </w:docPartObj>
    </w:sdtPr>
    <w:sdtEndPr>
      <w:rPr>
        <w:rFonts w:asciiTheme="minorHAnsi" w:hAnsiTheme="minorHAnsi" w:cstheme="minorHAnsi"/>
      </w:rPr>
    </w:sdtEndPr>
    <w:sdtContent>
      <w:p w14:paraId="78775814" w14:textId="09C56AAC" w:rsidR="00987F6A" w:rsidRPr="00B52888" w:rsidRDefault="000243C4" w:rsidP="00B52888">
        <w:pPr>
          <w:pStyle w:val="Pidipagina"/>
          <w:jc w:val="center"/>
          <w:rPr>
            <w:rFonts w:asciiTheme="minorHAnsi" w:hAnsiTheme="minorHAnsi" w:cstheme="minorHAnsi"/>
          </w:rPr>
        </w:pPr>
        <w:r w:rsidRPr="000243C4">
          <w:rPr>
            <w:rFonts w:asciiTheme="minorHAnsi" w:hAnsiTheme="minorHAnsi" w:cstheme="minorHAnsi"/>
          </w:rPr>
          <w:fldChar w:fldCharType="begin"/>
        </w:r>
        <w:r w:rsidRPr="000243C4">
          <w:rPr>
            <w:rFonts w:asciiTheme="minorHAnsi" w:hAnsiTheme="minorHAnsi" w:cstheme="minorHAnsi"/>
          </w:rPr>
          <w:instrText>PAGE   \* MERGEFORMAT</w:instrText>
        </w:r>
        <w:r w:rsidRPr="000243C4">
          <w:rPr>
            <w:rFonts w:asciiTheme="minorHAnsi" w:hAnsiTheme="minorHAnsi" w:cstheme="minorHAnsi"/>
          </w:rPr>
          <w:fldChar w:fldCharType="separate"/>
        </w:r>
        <w:r w:rsidRPr="000243C4">
          <w:rPr>
            <w:rFonts w:asciiTheme="minorHAnsi" w:hAnsiTheme="minorHAnsi" w:cstheme="minorHAnsi"/>
          </w:rPr>
          <w:t>2</w:t>
        </w:r>
        <w:r w:rsidRPr="000243C4">
          <w:rPr>
            <w:rFonts w:asciiTheme="minorHAnsi" w:hAnsiTheme="minorHAnsi" w:cstheme="minorHAnsi"/>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876E62" w14:textId="77777777" w:rsidR="00500885" w:rsidRDefault="00500885">
      <w:r>
        <w:separator/>
      </w:r>
    </w:p>
  </w:footnote>
  <w:footnote w:type="continuationSeparator" w:id="0">
    <w:p w14:paraId="7BA91137" w14:textId="77777777" w:rsidR="00500885" w:rsidRDefault="005008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Wingdings" w:hAnsi="Wingdings"/>
      </w:rPr>
    </w:lvl>
  </w:abstractNum>
  <w:abstractNum w:abstractNumId="1" w15:restartNumberingAfterBreak="0">
    <w:nsid w:val="00000004"/>
    <w:multiLevelType w:val="singleLevel"/>
    <w:tmpl w:val="00000004"/>
    <w:name w:val="WW8Num4"/>
    <w:lvl w:ilvl="0">
      <w:start w:val="1"/>
      <w:numFmt w:val="bullet"/>
      <w:lvlText w:val=""/>
      <w:lvlJc w:val="left"/>
      <w:pPr>
        <w:tabs>
          <w:tab w:val="num" w:pos="780"/>
        </w:tabs>
        <w:ind w:left="780" w:hanging="360"/>
      </w:pPr>
      <w:rPr>
        <w:rFonts w:ascii="Symbol" w:hAnsi="Symbol"/>
      </w:rPr>
    </w:lvl>
  </w:abstractNum>
  <w:abstractNum w:abstractNumId="2" w15:restartNumberingAfterBreak="0">
    <w:nsid w:val="00000007"/>
    <w:multiLevelType w:val="singleLevel"/>
    <w:tmpl w:val="00000007"/>
    <w:name w:val="WW8Num13"/>
    <w:lvl w:ilvl="0">
      <w:numFmt w:val="bullet"/>
      <w:lvlText w:val=""/>
      <w:lvlJc w:val="left"/>
      <w:pPr>
        <w:tabs>
          <w:tab w:val="num" w:pos="0"/>
        </w:tabs>
        <w:ind w:left="720" w:hanging="360"/>
      </w:pPr>
      <w:rPr>
        <w:rFonts w:ascii="Wingdings" w:hAnsi="Wingdings" w:cs="TimesNewRomanPSMT"/>
      </w:rPr>
    </w:lvl>
  </w:abstractNum>
  <w:abstractNum w:abstractNumId="3" w15:restartNumberingAfterBreak="0">
    <w:nsid w:val="0000000C"/>
    <w:multiLevelType w:val="singleLevel"/>
    <w:tmpl w:val="0000000C"/>
    <w:name w:val="WW8Num23"/>
    <w:lvl w:ilvl="0">
      <w:start w:val="1"/>
      <w:numFmt w:val="bullet"/>
      <w:lvlText w:val=""/>
      <w:lvlJc w:val="left"/>
      <w:pPr>
        <w:tabs>
          <w:tab w:val="num" w:pos="854"/>
        </w:tabs>
        <w:ind w:left="854" w:hanging="360"/>
      </w:pPr>
      <w:rPr>
        <w:rFonts w:ascii="Wingdings" w:hAnsi="Wingdings" w:cs="Wingdings"/>
      </w:rPr>
    </w:lvl>
  </w:abstractNum>
  <w:abstractNum w:abstractNumId="4" w15:restartNumberingAfterBreak="0">
    <w:nsid w:val="25CD562C"/>
    <w:multiLevelType w:val="hybridMultilevel"/>
    <w:tmpl w:val="50AC42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8C951DE"/>
    <w:multiLevelType w:val="hybridMultilevel"/>
    <w:tmpl w:val="F5901814"/>
    <w:lvl w:ilvl="0" w:tplc="154A1CEC">
      <w:start w:val="1"/>
      <w:numFmt w:val="decimal"/>
      <w:lvlText w:val="%1)"/>
      <w:lvlJc w:val="left"/>
      <w:pPr>
        <w:ind w:left="720" w:hanging="360"/>
      </w:pPr>
      <w:rPr>
        <w:rFonts w:eastAsia="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FE34E5E"/>
    <w:multiLevelType w:val="hybridMultilevel"/>
    <w:tmpl w:val="2EDE4A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7" w15:restartNumberingAfterBreak="0">
    <w:nsid w:val="3F097827"/>
    <w:multiLevelType w:val="hybridMultilevel"/>
    <w:tmpl w:val="5F0CEE14"/>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8" w15:restartNumberingAfterBreak="0">
    <w:nsid w:val="47EF693B"/>
    <w:multiLevelType w:val="hybridMultilevel"/>
    <w:tmpl w:val="963CE0A0"/>
    <w:lvl w:ilvl="0" w:tplc="B4D836E2">
      <w:start w:val="1"/>
      <w:numFmt w:val="bullet"/>
      <w:lvlText w:val="-"/>
      <w:lvlJc w:val="left"/>
      <w:pPr>
        <w:ind w:left="1068" w:hanging="360"/>
      </w:pPr>
      <w:rPr>
        <w:rFonts w:ascii="Calibri" w:hAnsi="Calibri"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9" w15:restartNumberingAfterBreak="0">
    <w:nsid w:val="4E9C73E1"/>
    <w:multiLevelType w:val="hybridMultilevel"/>
    <w:tmpl w:val="BE242402"/>
    <w:lvl w:ilvl="0" w:tplc="C07017B8">
      <w:start w:val="1"/>
      <w:numFmt w:val="bullet"/>
      <w:lvlText w:val="•"/>
      <w:lvlJc w:val="left"/>
      <w:pPr>
        <w:tabs>
          <w:tab w:val="num" w:pos="720"/>
        </w:tabs>
        <w:ind w:left="720" w:hanging="360"/>
      </w:pPr>
      <w:rPr>
        <w:rFonts w:ascii="Arial" w:hAnsi="Arial" w:hint="default"/>
      </w:rPr>
    </w:lvl>
    <w:lvl w:ilvl="1" w:tplc="50ECBE68" w:tentative="1">
      <w:start w:val="1"/>
      <w:numFmt w:val="bullet"/>
      <w:lvlText w:val="•"/>
      <w:lvlJc w:val="left"/>
      <w:pPr>
        <w:tabs>
          <w:tab w:val="num" w:pos="1440"/>
        </w:tabs>
        <w:ind w:left="1440" w:hanging="360"/>
      </w:pPr>
      <w:rPr>
        <w:rFonts w:ascii="Arial" w:hAnsi="Arial" w:hint="default"/>
      </w:rPr>
    </w:lvl>
    <w:lvl w:ilvl="2" w:tplc="11F2D218" w:tentative="1">
      <w:start w:val="1"/>
      <w:numFmt w:val="bullet"/>
      <w:lvlText w:val="•"/>
      <w:lvlJc w:val="left"/>
      <w:pPr>
        <w:tabs>
          <w:tab w:val="num" w:pos="2160"/>
        </w:tabs>
        <w:ind w:left="2160" w:hanging="360"/>
      </w:pPr>
      <w:rPr>
        <w:rFonts w:ascii="Arial" w:hAnsi="Arial" w:hint="default"/>
      </w:rPr>
    </w:lvl>
    <w:lvl w:ilvl="3" w:tplc="941C753E" w:tentative="1">
      <w:start w:val="1"/>
      <w:numFmt w:val="bullet"/>
      <w:lvlText w:val="•"/>
      <w:lvlJc w:val="left"/>
      <w:pPr>
        <w:tabs>
          <w:tab w:val="num" w:pos="2880"/>
        </w:tabs>
        <w:ind w:left="2880" w:hanging="360"/>
      </w:pPr>
      <w:rPr>
        <w:rFonts w:ascii="Arial" w:hAnsi="Arial" w:hint="default"/>
      </w:rPr>
    </w:lvl>
    <w:lvl w:ilvl="4" w:tplc="47C2729E" w:tentative="1">
      <w:start w:val="1"/>
      <w:numFmt w:val="bullet"/>
      <w:lvlText w:val="•"/>
      <w:lvlJc w:val="left"/>
      <w:pPr>
        <w:tabs>
          <w:tab w:val="num" w:pos="3600"/>
        </w:tabs>
        <w:ind w:left="3600" w:hanging="360"/>
      </w:pPr>
      <w:rPr>
        <w:rFonts w:ascii="Arial" w:hAnsi="Arial" w:hint="default"/>
      </w:rPr>
    </w:lvl>
    <w:lvl w:ilvl="5" w:tplc="8DEE741E" w:tentative="1">
      <w:start w:val="1"/>
      <w:numFmt w:val="bullet"/>
      <w:lvlText w:val="•"/>
      <w:lvlJc w:val="left"/>
      <w:pPr>
        <w:tabs>
          <w:tab w:val="num" w:pos="4320"/>
        </w:tabs>
        <w:ind w:left="4320" w:hanging="360"/>
      </w:pPr>
      <w:rPr>
        <w:rFonts w:ascii="Arial" w:hAnsi="Arial" w:hint="default"/>
      </w:rPr>
    </w:lvl>
    <w:lvl w:ilvl="6" w:tplc="0C32591A" w:tentative="1">
      <w:start w:val="1"/>
      <w:numFmt w:val="bullet"/>
      <w:lvlText w:val="•"/>
      <w:lvlJc w:val="left"/>
      <w:pPr>
        <w:tabs>
          <w:tab w:val="num" w:pos="5040"/>
        </w:tabs>
        <w:ind w:left="5040" w:hanging="360"/>
      </w:pPr>
      <w:rPr>
        <w:rFonts w:ascii="Arial" w:hAnsi="Arial" w:hint="default"/>
      </w:rPr>
    </w:lvl>
    <w:lvl w:ilvl="7" w:tplc="A29006DE" w:tentative="1">
      <w:start w:val="1"/>
      <w:numFmt w:val="bullet"/>
      <w:lvlText w:val="•"/>
      <w:lvlJc w:val="left"/>
      <w:pPr>
        <w:tabs>
          <w:tab w:val="num" w:pos="5760"/>
        </w:tabs>
        <w:ind w:left="5760" w:hanging="360"/>
      </w:pPr>
      <w:rPr>
        <w:rFonts w:ascii="Arial" w:hAnsi="Arial" w:hint="default"/>
      </w:rPr>
    </w:lvl>
    <w:lvl w:ilvl="8" w:tplc="CB5AB258"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594F7211"/>
    <w:multiLevelType w:val="hybridMultilevel"/>
    <w:tmpl w:val="862E00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E8D0D53"/>
    <w:multiLevelType w:val="hybridMultilevel"/>
    <w:tmpl w:val="BE4AD5F2"/>
    <w:lvl w:ilvl="0" w:tplc="1C1E1E6E">
      <w:numFmt w:val="bullet"/>
      <w:lvlText w:val="•"/>
      <w:lvlJc w:val="left"/>
      <w:pPr>
        <w:ind w:left="720" w:hanging="360"/>
      </w:pPr>
      <w:rPr>
        <w:rFonts w:hint="default"/>
        <w:lang w:val="it-IT" w:eastAsia="it-IT" w:bidi="it-I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62A51CFC"/>
    <w:multiLevelType w:val="hybridMultilevel"/>
    <w:tmpl w:val="4ED226BC"/>
    <w:lvl w:ilvl="0" w:tplc="1C1E1E6E">
      <w:numFmt w:val="bullet"/>
      <w:lvlText w:val="•"/>
      <w:lvlJc w:val="left"/>
      <w:pPr>
        <w:ind w:left="720" w:hanging="360"/>
      </w:pPr>
      <w:rPr>
        <w:rFonts w:hint="default"/>
        <w:lang w:val="it-IT" w:eastAsia="it-IT" w:bidi="it-I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69641087">
    <w:abstractNumId w:val="2"/>
  </w:num>
  <w:num w:numId="2" w16cid:durableId="1408571739">
    <w:abstractNumId w:val="3"/>
  </w:num>
  <w:num w:numId="3" w16cid:durableId="1982031516">
    <w:abstractNumId w:val="10"/>
  </w:num>
  <w:num w:numId="4" w16cid:durableId="78049208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32101354">
    <w:abstractNumId w:val="8"/>
  </w:num>
  <w:num w:numId="6" w16cid:durableId="147668347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21332555">
    <w:abstractNumId w:val="9"/>
  </w:num>
  <w:num w:numId="8" w16cid:durableId="2014643198">
    <w:abstractNumId w:val="11"/>
  </w:num>
  <w:num w:numId="9" w16cid:durableId="1152137030">
    <w:abstractNumId w:val="12"/>
  </w:num>
  <w:num w:numId="10" w16cid:durableId="459613327">
    <w:abstractNumId w:val="7"/>
  </w:num>
  <w:num w:numId="11" w16cid:durableId="2117677860">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206B"/>
    <w:rsid w:val="0000389D"/>
    <w:rsid w:val="00004375"/>
    <w:rsid w:val="00004E81"/>
    <w:rsid w:val="00010D73"/>
    <w:rsid w:val="0001314D"/>
    <w:rsid w:val="0001443F"/>
    <w:rsid w:val="00016658"/>
    <w:rsid w:val="000167FA"/>
    <w:rsid w:val="00021EB3"/>
    <w:rsid w:val="000243C4"/>
    <w:rsid w:val="00025B60"/>
    <w:rsid w:val="0003018C"/>
    <w:rsid w:val="000309DF"/>
    <w:rsid w:val="000371CE"/>
    <w:rsid w:val="00046B4A"/>
    <w:rsid w:val="00046F94"/>
    <w:rsid w:val="00047934"/>
    <w:rsid w:val="0005084A"/>
    <w:rsid w:val="00051E72"/>
    <w:rsid w:val="000534AD"/>
    <w:rsid w:val="000539ED"/>
    <w:rsid w:val="00054FA2"/>
    <w:rsid w:val="000564C9"/>
    <w:rsid w:val="00056833"/>
    <w:rsid w:val="00062E4A"/>
    <w:rsid w:val="000670A5"/>
    <w:rsid w:val="00070C10"/>
    <w:rsid w:val="000716D0"/>
    <w:rsid w:val="00072CD0"/>
    <w:rsid w:val="000736AB"/>
    <w:rsid w:val="00087DC5"/>
    <w:rsid w:val="000951E6"/>
    <w:rsid w:val="0009706E"/>
    <w:rsid w:val="000A19BA"/>
    <w:rsid w:val="000A2C09"/>
    <w:rsid w:val="000A6477"/>
    <w:rsid w:val="000A74CB"/>
    <w:rsid w:val="000B12C5"/>
    <w:rsid w:val="000B480F"/>
    <w:rsid w:val="000B6C44"/>
    <w:rsid w:val="000C0039"/>
    <w:rsid w:val="000C11ED"/>
    <w:rsid w:val="000C37FE"/>
    <w:rsid w:val="000C5FEF"/>
    <w:rsid w:val="000C7368"/>
    <w:rsid w:val="000D1AFB"/>
    <w:rsid w:val="000D1EA8"/>
    <w:rsid w:val="000D5BE5"/>
    <w:rsid w:val="000D5EF6"/>
    <w:rsid w:val="000E0539"/>
    <w:rsid w:val="000E0BBA"/>
    <w:rsid w:val="000E1E4D"/>
    <w:rsid w:val="000E60BC"/>
    <w:rsid w:val="000F0CA0"/>
    <w:rsid w:val="000F2156"/>
    <w:rsid w:val="000F4D89"/>
    <w:rsid w:val="000F5E3D"/>
    <w:rsid w:val="000F5F5D"/>
    <w:rsid w:val="000F6AF5"/>
    <w:rsid w:val="000F7F3B"/>
    <w:rsid w:val="00100384"/>
    <w:rsid w:val="00104CEA"/>
    <w:rsid w:val="00112288"/>
    <w:rsid w:val="001126E4"/>
    <w:rsid w:val="00112BBD"/>
    <w:rsid w:val="0012335E"/>
    <w:rsid w:val="001246DB"/>
    <w:rsid w:val="00130BD2"/>
    <w:rsid w:val="00131078"/>
    <w:rsid w:val="001335C6"/>
    <w:rsid w:val="00133C52"/>
    <w:rsid w:val="00135167"/>
    <w:rsid w:val="001352AB"/>
    <w:rsid w:val="00140B98"/>
    <w:rsid w:val="00141CE3"/>
    <w:rsid w:val="0014390B"/>
    <w:rsid w:val="0015020E"/>
    <w:rsid w:val="001508F3"/>
    <w:rsid w:val="00154F0E"/>
    <w:rsid w:val="00160EA8"/>
    <w:rsid w:val="001622AF"/>
    <w:rsid w:val="00164BD8"/>
    <w:rsid w:val="00167C80"/>
    <w:rsid w:val="00171319"/>
    <w:rsid w:val="00174486"/>
    <w:rsid w:val="00174503"/>
    <w:rsid w:val="00174541"/>
    <w:rsid w:val="00175FFB"/>
    <w:rsid w:val="00182723"/>
    <w:rsid w:val="0018773E"/>
    <w:rsid w:val="001A234A"/>
    <w:rsid w:val="001A5909"/>
    <w:rsid w:val="001A6378"/>
    <w:rsid w:val="001B1257"/>
    <w:rsid w:val="001B1415"/>
    <w:rsid w:val="001B25BF"/>
    <w:rsid w:val="001B484F"/>
    <w:rsid w:val="001B7378"/>
    <w:rsid w:val="001C0302"/>
    <w:rsid w:val="001C032B"/>
    <w:rsid w:val="001C1669"/>
    <w:rsid w:val="001C2E13"/>
    <w:rsid w:val="001C4AA3"/>
    <w:rsid w:val="001C6C49"/>
    <w:rsid w:val="001D153B"/>
    <w:rsid w:val="001D4B64"/>
    <w:rsid w:val="001D6B50"/>
    <w:rsid w:val="001D6D75"/>
    <w:rsid w:val="001F031D"/>
    <w:rsid w:val="001F16A2"/>
    <w:rsid w:val="001F207B"/>
    <w:rsid w:val="001F6C2D"/>
    <w:rsid w:val="00207849"/>
    <w:rsid w:val="002103B2"/>
    <w:rsid w:val="00210607"/>
    <w:rsid w:val="00211108"/>
    <w:rsid w:val="00213B82"/>
    <w:rsid w:val="00213C1D"/>
    <w:rsid w:val="0021559E"/>
    <w:rsid w:val="00222A56"/>
    <w:rsid w:val="002247FE"/>
    <w:rsid w:val="00225146"/>
    <w:rsid w:val="00226CB3"/>
    <w:rsid w:val="00227FE8"/>
    <w:rsid w:val="0023285D"/>
    <w:rsid w:val="00235B31"/>
    <w:rsid w:val="00240337"/>
    <w:rsid w:val="002432A0"/>
    <w:rsid w:val="0024391D"/>
    <w:rsid w:val="002508DC"/>
    <w:rsid w:val="00252F52"/>
    <w:rsid w:val="0025352F"/>
    <w:rsid w:val="002539BB"/>
    <w:rsid w:val="00256513"/>
    <w:rsid w:val="00261B43"/>
    <w:rsid w:val="002635DB"/>
    <w:rsid w:val="0026467A"/>
    <w:rsid w:val="00265864"/>
    <w:rsid w:val="0026784F"/>
    <w:rsid w:val="002708A6"/>
    <w:rsid w:val="002731C0"/>
    <w:rsid w:val="00282A21"/>
    <w:rsid w:val="00284FEA"/>
    <w:rsid w:val="002860BF"/>
    <w:rsid w:val="00286C40"/>
    <w:rsid w:val="002875C4"/>
    <w:rsid w:val="002943C2"/>
    <w:rsid w:val="002A6748"/>
    <w:rsid w:val="002B0440"/>
    <w:rsid w:val="002B206B"/>
    <w:rsid w:val="002B3171"/>
    <w:rsid w:val="002B3C85"/>
    <w:rsid w:val="002B684C"/>
    <w:rsid w:val="002C1C92"/>
    <w:rsid w:val="002C1E86"/>
    <w:rsid w:val="002C6814"/>
    <w:rsid w:val="002C7BDC"/>
    <w:rsid w:val="002D472B"/>
    <w:rsid w:val="002D786D"/>
    <w:rsid w:val="002E1891"/>
    <w:rsid w:val="002E5D5B"/>
    <w:rsid w:val="002E5DB6"/>
    <w:rsid w:val="002F49B3"/>
    <w:rsid w:val="002F66C4"/>
    <w:rsid w:val="00300F45"/>
    <w:rsid w:val="00303810"/>
    <w:rsid w:val="00304B62"/>
    <w:rsid w:val="0030701D"/>
    <w:rsid w:val="0031456B"/>
    <w:rsid w:val="0032379F"/>
    <w:rsid w:val="003324B1"/>
    <w:rsid w:val="0033497C"/>
    <w:rsid w:val="00336F0F"/>
    <w:rsid w:val="0034136D"/>
    <w:rsid w:val="00342E8C"/>
    <w:rsid w:val="0034651C"/>
    <w:rsid w:val="003469AB"/>
    <w:rsid w:val="00347262"/>
    <w:rsid w:val="00351652"/>
    <w:rsid w:val="00351867"/>
    <w:rsid w:val="00353B9E"/>
    <w:rsid w:val="00355615"/>
    <w:rsid w:val="0035659B"/>
    <w:rsid w:val="003601CE"/>
    <w:rsid w:val="00363B1F"/>
    <w:rsid w:val="0036522E"/>
    <w:rsid w:val="00367396"/>
    <w:rsid w:val="003726C9"/>
    <w:rsid w:val="00374926"/>
    <w:rsid w:val="00375C0A"/>
    <w:rsid w:val="00376169"/>
    <w:rsid w:val="00380B8B"/>
    <w:rsid w:val="00382EC8"/>
    <w:rsid w:val="00383ADD"/>
    <w:rsid w:val="00392166"/>
    <w:rsid w:val="00392E1C"/>
    <w:rsid w:val="00395933"/>
    <w:rsid w:val="003A007F"/>
    <w:rsid w:val="003A01DE"/>
    <w:rsid w:val="003A1779"/>
    <w:rsid w:val="003A1F27"/>
    <w:rsid w:val="003B4923"/>
    <w:rsid w:val="003B5EF0"/>
    <w:rsid w:val="003B79E2"/>
    <w:rsid w:val="003C0DE3"/>
    <w:rsid w:val="003C7B78"/>
    <w:rsid w:val="003E076D"/>
    <w:rsid w:val="003E18F4"/>
    <w:rsid w:val="003E25E3"/>
    <w:rsid w:val="003E2DA4"/>
    <w:rsid w:val="003E2E35"/>
    <w:rsid w:val="003E4842"/>
    <w:rsid w:val="003E5C47"/>
    <w:rsid w:val="003F5439"/>
    <w:rsid w:val="003F7EA1"/>
    <w:rsid w:val="004025AF"/>
    <w:rsid w:val="004076E9"/>
    <w:rsid w:val="00414813"/>
    <w:rsid w:val="0041487A"/>
    <w:rsid w:val="00416DC1"/>
    <w:rsid w:val="0042043D"/>
    <w:rsid w:val="00430C48"/>
    <w:rsid w:val="0043388E"/>
    <w:rsid w:val="00433CB5"/>
    <w:rsid w:val="0044224C"/>
    <w:rsid w:val="004431B8"/>
    <w:rsid w:val="00443639"/>
    <w:rsid w:val="00445A85"/>
    <w:rsid w:val="00446355"/>
    <w:rsid w:val="0044774A"/>
    <w:rsid w:val="004563DD"/>
    <w:rsid w:val="00460B7D"/>
    <w:rsid w:val="00462440"/>
    <w:rsid w:val="00462A5B"/>
    <w:rsid w:val="004652D3"/>
    <w:rsid w:val="004657B2"/>
    <w:rsid w:val="00471D36"/>
    <w:rsid w:val="004722C2"/>
    <w:rsid w:val="00476043"/>
    <w:rsid w:val="00484CE2"/>
    <w:rsid w:val="00485D17"/>
    <w:rsid w:val="004914CB"/>
    <w:rsid w:val="00497369"/>
    <w:rsid w:val="004A5D71"/>
    <w:rsid w:val="004B62EF"/>
    <w:rsid w:val="004C01A7"/>
    <w:rsid w:val="004D18E3"/>
    <w:rsid w:val="004D1C0F"/>
    <w:rsid w:val="004D318E"/>
    <w:rsid w:val="004E105E"/>
    <w:rsid w:val="004E6485"/>
    <w:rsid w:val="004E6955"/>
    <w:rsid w:val="004F4E71"/>
    <w:rsid w:val="004F7A83"/>
    <w:rsid w:val="00500885"/>
    <w:rsid w:val="00503E82"/>
    <w:rsid w:val="00504686"/>
    <w:rsid w:val="00504B83"/>
    <w:rsid w:val="00505644"/>
    <w:rsid w:val="00511E9C"/>
    <w:rsid w:val="005129C2"/>
    <w:rsid w:val="0051347E"/>
    <w:rsid w:val="00515A96"/>
    <w:rsid w:val="00517772"/>
    <w:rsid w:val="00520DBD"/>
    <w:rsid w:val="00523DEB"/>
    <w:rsid w:val="00525018"/>
    <w:rsid w:val="00526196"/>
    <w:rsid w:val="005263CD"/>
    <w:rsid w:val="0052773A"/>
    <w:rsid w:val="00527AAD"/>
    <w:rsid w:val="00535EF8"/>
    <w:rsid w:val="00547C3A"/>
    <w:rsid w:val="00551462"/>
    <w:rsid w:val="005528BF"/>
    <w:rsid w:val="005540B3"/>
    <w:rsid w:val="00554620"/>
    <w:rsid w:val="0055517D"/>
    <w:rsid w:val="00556BBC"/>
    <w:rsid w:val="005603E9"/>
    <w:rsid w:val="00560F4E"/>
    <w:rsid w:val="00561D6E"/>
    <w:rsid w:val="00564740"/>
    <w:rsid w:val="00565200"/>
    <w:rsid w:val="00567DE5"/>
    <w:rsid w:val="00567E59"/>
    <w:rsid w:val="00576F0F"/>
    <w:rsid w:val="005805C3"/>
    <w:rsid w:val="00581DE3"/>
    <w:rsid w:val="00583A1F"/>
    <w:rsid w:val="00584389"/>
    <w:rsid w:val="00585647"/>
    <w:rsid w:val="00585A3D"/>
    <w:rsid w:val="00585C3D"/>
    <w:rsid w:val="00591CC1"/>
    <w:rsid w:val="0059730A"/>
    <w:rsid w:val="00597920"/>
    <w:rsid w:val="005A538D"/>
    <w:rsid w:val="005A7F30"/>
    <w:rsid w:val="005B65B5"/>
    <w:rsid w:val="005C77DE"/>
    <w:rsid w:val="005D52C0"/>
    <w:rsid w:val="005D6165"/>
    <w:rsid w:val="005D742D"/>
    <w:rsid w:val="005E0503"/>
    <w:rsid w:val="005E1E0C"/>
    <w:rsid w:val="005E2288"/>
    <w:rsid w:val="005E387E"/>
    <w:rsid w:val="005E53CE"/>
    <w:rsid w:val="005E721D"/>
    <w:rsid w:val="005F5051"/>
    <w:rsid w:val="005F72D5"/>
    <w:rsid w:val="006008A3"/>
    <w:rsid w:val="006058BB"/>
    <w:rsid w:val="00606B2E"/>
    <w:rsid w:val="00607061"/>
    <w:rsid w:val="00607877"/>
    <w:rsid w:val="006105EA"/>
    <w:rsid w:val="00614449"/>
    <w:rsid w:val="006173B6"/>
    <w:rsid w:val="0062483F"/>
    <w:rsid w:val="00632BF9"/>
    <w:rsid w:val="00632F5C"/>
    <w:rsid w:val="00637EE7"/>
    <w:rsid w:val="00645123"/>
    <w:rsid w:val="0064748E"/>
    <w:rsid w:val="00647912"/>
    <w:rsid w:val="0065050C"/>
    <w:rsid w:val="00651F68"/>
    <w:rsid w:val="0065467C"/>
    <w:rsid w:val="0066271B"/>
    <w:rsid w:val="006628A1"/>
    <w:rsid w:val="006648CD"/>
    <w:rsid w:val="0066624A"/>
    <w:rsid w:val="00673AF6"/>
    <w:rsid w:val="00674BB2"/>
    <w:rsid w:val="006761FD"/>
    <w:rsid w:val="0067699A"/>
    <w:rsid w:val="0068062A"/>
    <w:rsid w:val="00683118"/>
    <w:rsid w:val="00692070"/>
    <w:rsid w:val="006A149B"/>
    <w:rsid w:val="006A4B64"/>
    <w:rsid w:val="006A73FD"/>
    <w:rsid w:val="006B0031"/>
    <w:rsid w:val="006B052B"/>
    <w:rsid w:val="006B0653"/>
    <w:rsid w:val="006B162F"/>
    <w:rsid w:val="006B2F2A"/>
    <w:rsid w:val="006B7D8C"/>
    <w:rsid w:val="006C0DCD"/>
    <w:rsid w:val="006C1D43"/>
    <w:rsid w:val="006C1E40"/>
    <w:rsid w:val="006C761E"/>
    <w:rsid w:val="006D04D6"/>
    <w:rsid w:val="006D39F3"/>
    <w:rsid w:val="006D415B"/>
    <w:rsid w:val="006D4AC3"/>
    <w:rsid w:val="006E0673"/>
    <w:rsid w:val="006E6423"/>
    <w:rsid w:val="006E642D"/>
    <w:rsid w:val="006F05B1"/>
    <w:rsid w:val="006F53D9"/>
    <w:rsid w:val="00705188"/>
    <w:rsid w:val="00706853"/>
    <w:rsid w:val="00706B15"/>
    <w:rsid w:val="00706DD4"/>
    <w:rsid w:val="00710D1C"/>
    <w:rsid w:val="007112F6"/>
    <w:rsid w:val="00711422"/>
    <w:rsid w:val="00717756"/>
    <w:rsid w:val="00723FDC"/>
    <w:rsid w:val="0072474A"/>
    <w:rsid w:val="00725408"/>
    <w:rsid w:val="00725C14"/>
    <w:rsid w:val="0072785A"/>
    <w:rsid w:val="0073078A"/>
    <w:rsid w:val="00731440"/>
    <w:rsid w:val="00733D1B"/>
    <w:rsid w:val="007378DA"/>
    <w:rsid w:val="00740439"/>
    <w:rsid w:val="0074078D"/>
    <w:rsid w:val="00740888"/>
    <w:rsid w:val="00741E96"/>
    <w:rsid w:val="00744993"/>
    <w:rsid w:val="00747847"/>
    <w:rsid w:val="00750856"/>
    <w:rsid w:val="00750EBA"/>
    <w:rsid w:val="007676DE"/>
    <w:rsid w:val="00767F4A"/>
    <w:rsid w:val="00770CF4"/>
    <w:rsid w:val="007712CD"/>
    <w:rsid w:val="00772936"/>
    <w:rsid w:val="00775397"/>
    <w:rsid w:val="0077662D"/>
    <w:rsid w:val="00777992"/>
    <w:rsid w:val="00780C21"/>
    <w:rsid w:val="0079013C"/>
    <w:rsid w:val="007927F5"/>
    <w:rsid w:val="00796D2C"/>
    <w:rsid w:val="007A2205"/>
    <w:rsid w:val="007A3EDB"/>
    <w:rsid w:val="007B4259"/>
    <w:rsid w:val="007B4C06"/>
    <w:rsid w:val="007B59D8"/>
    <w:rsid w:val="007C4C5B"/>
    <w:rsid w:val="007D03C6"/>
    <w:rsid w:val="007D3843"/>
    <w:rsid w:val="007D39C9"/>
    <w:rsid w:val="007D74F4"/>
    <w:rsid w:val="007D7C11"/>
    <w:rsid w:val="007D7FA4"/>
    <w:rsid w:val="007E0636"/>
    <w:rsid w:val="007E2352"/>
    <w:rsid w:val="007F0DCE"/>
    <w:rsid w:val="007F17F0"/>
    <w:rsid w:val="007F1D95"/>
    <w:rsid w:val="007F24B6"/>
    <w:rsid w:val="007F5DF0"/>
    <w:rsid w:val="00801BA6"/>
    <w:rsid w:val="008122E8"/>
    <w:rsid w:val="00815D29"/>
    <w:rsid w:val="00826815"/>
    <w:rsid w:val="00831FA2"/>
    <w:rsid w:val="00832733"/>
    <w:rsid w:val="0083679D"/>
    <w:rsid w:val="0083680A"/>
    <w:rsid w:val="00842499"/>
    <w:rsid w:val="00842E3A"/>
    <w:rsid w:val="008459E3"/>
    <w:rsid w:val="00847E8A"/>
    <w:rsid w:val="00850CCF"/>
    <w:rsid w:val="00851A4A"/>
    <w:rsid w:val="00851D16"/>
    <w:rsid w:val="00854281"/>
    <w:rsid w:val="00854B7C"/>
    <w:rsid w:val="00860CF4"/>
    <w:rsid w:val="008664A2"/>
    <w:rsid w:val="0086776E"/>
    <w:rsid w:val="00871E16"/>
    <w:rsid w:val="00874365"/>
    <w:rsid w:val="0087562D"/>
    <w:rsid w:val="00875E5A"/>
    <w:rsid w:val="008805AA"/>
    <w:rsid w:val="00881E62"/>
    <w:rsid w:val="0088310B"/>
    <w:rsid w:val="00883FF4"/>
    <w:rsid w:val="008857BF"/>
    <w:rsid w:val="00886859"/>
    <w:rsid w:val="008914AF"/>
    <w:rsid w:val="00897BDF"/>
    <w:rsid w:val="008A1E97"/>
    <w:rsid w:val="008A3783"/>
    <w:rsid w:val="008A72E8"/>
    <w:rsid w:val="008B07FE"/>
    <w:rsid w:val="008B1FC8"/>
    <w:rsid w:val="008B37FD"/>
    <w:rsid w:val="008B4721"/>
    <w:rsid w:val="008B4B97"/>
    <w:rsid w:val="008B6767"/>
    <w:rsid w:val="008B67E9"/>
    <w:rsid w:val="008B7B8A"/>
    <w:rsid w:val="008C756B"/>
    <w:rsid w:val="008D1317"/>
    <w:rsid w:val="008D3F81"/>
    <w:rsid w:val="008E0DE5"/>
    <w:rsid w:val="008F0D94"/>
    <w:rsid w:val="008F28B1"/>
    <w:rsid w:val="008F3CD8"/>
    <w:rsid w:val="008F4C11"/>
    <w:rsid w:val="008F7B5F"/>
    <w:rsid w:val="0090455C"/>
    <w:rsid w:val="00906BD1"/>
    <w:rsid w:val="009105E1"/>
    <w:rsid w:val="00923596"/>
    <w:rsid w:val="009246DD"/>
    <w:rsid w:val="009330C7"/>
    <w:rsid w:val="0093431C"/>
    <w:rsid w:val="00941128"/>
    <w:rsid w:val="00942D93"/>
    <w:rsid w:val="009454DE"/>
    <w:rsid w:val="00947939"/>
    <w:rsid w:val="009554AA"/>
    <w:rsid w:val="00955B20"/>
    <w:rsid w:val="00955BBD"/>
    <w:rsid w:val="00956EC5"/>
    <w:rsid w:val="00964DE6"/>
    <w:rsid w:val="0096628D"/>
    <w:rsid w:val="009662B2"/>
    <w:rsid w:val="00971485"/>
    <w:rsid w:val="009770B1"/>
    <w:rsid w:val="00980B3C"/>
    <w:rsid w:val="0098483C"/>
    <w:rsid w:val="00987E49"/>
    <w:rsid w:val="00987F6A"/>
    <w:rsid w:val="00990253"/>
    <w:rsid w:val="00990DB4"/>
    <w:rsid w:val="0099166D"/>
    <w:rsid w:val="009944D6"/>
    <w:rsid w:val="009958CB"/>
    <w:rsid w:val="009A0D66"/>
    <w:rsid w:val="009B271F"/>
    <w:rsid w:val="009B2E9E"/>
    <w:rsid w:val="009B2F7D"/>
    <w:rsid w:val="009B31B2"/>
    <w:rsid w:val="009B3956"/>
    <w:rsid w:val="009C54FA"/>
    <w:rsid w:val="009C723F"/>
    <w:rsid w:val="009D0487"/>
    <w:rsid w:val="009D102B"/>
    <w:rsid w:val="009D1FFB"/>
    <w:rsid w:val="009D22EB"/>
    <w:rsid w:val="009D42CC"/>
    <w:rsid w:val="009D5B36"/>
    <w:rsid w:val="009D7036"/>
    <w:rsid w:val="009D7632"/>
    <w:rsid w:val="009E2097"/>
    <w:rsid w:val="009E4975"/>
    <w:rsid w:val="009F0ED6"/>
    <w:rsid w:val="009F477B"/>
    <w:rsid w:val="009F6C42"/>
    <w:rsid w:val="00A023CC"/>
    <w:rsid w:val="00A03706"/>
    <w:rsid w:val="00A04A33"/>
    <w:rsid w:val="00A07EA4"/>
    <w:rsid w:val="00A11795"/>
    <w:rsid w:val="00A11AC5"/>
    <w:rsid w:val="00A11DB1"/>
    <w:rsid w:val="00A13318"/>
    <w:rsid w:val="00A14D74"/>
    <w:rsid w:val="00A15AF4"/>
    <w:rsid w:val="00A174A1"/>
    <w:rsid w:val="00A211F7"/>
    <w:rsid w:val="00A25F1B"/>
    <w:rsid w:val="00A31FDE"/>
    <w:rsid w:val="00A32674"/>
    <w:rsid w:val="00A32D87"/>
    <w:rsid w:val="00A332DD"/>
    <w:rsid w:val="00A403C5"/>
    <w:rsid w:val="00A41940"/>
    <w:rsid w:val="00A41BEA"/>
    <w:rsid w:val="00A44878"/>
    <w:rsid w:val="00A47AA5"/>
    <w:rsid w:val="00A552D6"/>
    <w:rsid w:val="00A5614F"/>
    <w:rsid w:val="00A57F54"/>
    <w:rsid w:val="00A604F7"/>
    <w:rsid w:val="00A6054A"/>
    <w:rsid w:val="00A6464D"/>
    <w:rsid w:val="00A65DF8"/>
    <w:rsid w:val="00A7145B"/>
    <w:rsid w:val="00A727A8"/>
    <w:rsid w:val="00A74F4F"/>
    <w:rsid w:val="00A76733"/>
    <w:rsid w:val="00A86A45"/>
    <w:rsid w:val="00A90F34"/>
    <w:rsid w:val="00A91C14"/>
    <w:rsid w:val="00AA69EE"/>
    <w:rsid w:val="00AA6CCD"/>
    <w:rsid w:val="00AB2C1F"/>
    <w:rsid w:val="00AB3F38"/>
    <w:rsid w:val="00AC05AE"/>
    <w:rsid w:val="00AC4E35"/>
    <w:rsid w:val="00AC62CF"/>
    <w:rsid w:val="00AD07E7"/>
    <w:rsid w:val="00AD28CB"/>
    <w:rsid w:val="00AD540E"/>
    <w:rsid w:val="00AD5E87"/>
    <w:rsid w:val="00AD5F97"/>
    <w:rsid w:val="00AE4D13"/>
    <w:rsid w:val="00AE5EA7"/>
    <w:rsid w:val="00AE6A54"/>
    <w:rsid w:val="00AE7E0A"/>
    <w:rsid w:val="00AF486F"/>
    <w:rsid w:val="00AF52DE"/>
    <w:rsid w:val="00B00B0E"/>
    <w:rsid w:val="00B037E8"/>
    <w:rsid w:val="00B03CC7"/>
    <w:rsid w:val="00B122F3"/>
    <w:rsid w:val="00B2311E"/>
    <w:rsid w:val="00B23FD6"/>
    <w:rsid w:val="00B31B50"/>
    <w:rsid w:val="00B325B9"/>
    <w:rsid w:val="00B33F7A"/>
    <w:rsid w:val="00B353E9"/>
    <w:rsid w:val="00B36274"/>
    <w:rsid w:val="00B36800"/>
    <w:rsid w:val="00B419CF"/>
    <w:rsid w:val="00B51682"/>
    <w:rsid w:val="00B52888"/>
    <w:rsid w:val="00B54E9C"/>
    <w:rsid w:val="00B671DC"/>
    <w:rsid w:val="00B706A9"/>
    <w:rsid w:val="00B73A97"/>
    <w:rsid w:val="00B77A44"/>
    <w:rsid w:val="00B833F2"/>
    <w:rsid w:val="00B87A3D"/>
    <w:rsid w:val="00B9087E"/>
    <w:rsid w:val="00B90CAE"/>
    <w:rsid w:val="00B915B8"/>
    <w:rsid w:val="00B92B95"/>
    <w:rsid w:val="00B96A19"/>
    <w:rsid w:val="00BA2376"/>
    <w:rsid w:val="00BA532D"/>
    <w:rsid w:val="00BB38A7"/>
    <w:rsid w:val="00BB6BE2"/>
    <w:rsid w:val="00BC02B3"/>
    <w:rsid w:val="00BC7384"/>
    <w:rsid w:val="00BD0C93"/>
    <w:rsid w:val="00BD1DD1"/>
    <w:rsid w:val="00BD1EB2"/>
    <w:rsid w:val="00BD3FC0"/>
    <w:rsid w:val="00BD5445"/>
    <w:rsid w:val="00BD66F8"/>
    <w:rsid w:val="00BE3423"/>
    <w:rsid w:val="00BE52DF"/>
    <w:rsid w:val="00BE6544"/>
    <w:rsid w:val="00BF139D"/>
    <w:rsid w:val="00BF3054"/>
    <w:rsid w:val="00BF3EFE"/>
    <w:rsid w:val="00BF4919"/>
    <w:rsid w:val="00BF4A50"/>
    <w:rsid w:val="00C01F45"/>
    <w:rsid w:val="00C0754E"/>
    <w:rsid w:val="00C07B27"/>
    <w:rsid w:val="00C10E03"/>
    <w:rsid w:val="00C11C41"/>
    <w:rsid w:val="00C15AA7"/>
    <w:rsid w:val="00C231BE"/>
    <w:rsid w:val="00C243CD"/>
    <w:rsid w:val="00C24770"/>
    <w:rsid w:val="00C33D57"/>
    <w:rsid w:val="00C3593E"/>
    <w:rsid w:val="00C3692A"/>
    <w:rsid w:val="00C404AE"/>
    <w:rsid w:val="00C410EF"/>
    <w:rsid w:val="00C43242"/>
    <w:rsid w:val="00C47403"/>
    <w:rsid w:val="00C51601"/>
    <w:rsid w:val="00C52FC2"/>
    <w:rsid w:val="00C572D7"/>
    <w:rsid w:val="00C61D88"/>
    <w:rsid w:val="00C62DFD"/>
    <w:rsid w:val="00C653F2"/>
    <w:rsid w:val="00C711D2"/>
    <w:rsid w:val="00C728F6"/>
    <w:rsid w:val="00C72A6F"/>
    <w:rsid w:val="00C807AE"/>
    <w:rsid w:val="00C85681"/>
    <w:rsid w:val="00C9066B"/>
    <w:rsid w:val="00C946EB"/>
    <w:rsid w:val="00C972AC"/>
    <w:rsid w:val="00CA400E"/>
    <w:rsid w:val="00CA60C0"/>
    <w:rsid w:val="00CB5774"/>
    <w:rsid w:val="00CB5D21"/>
    <w:rsid w:val="00CC066E"/>
    <w:rsid w:val="00CC34E5"/>
    <w:rsid w:val="00CC6D2D"/>
    <w:rsid w:val="00CC72EB"/>
    <w:rsid w:val="00CC7344"/>
    <w:rsid w:val="00CD05C5"/>
    <w:rsid w:val="00CD4229"/>
    <w:rsid w:val="00CE113A"/>
    <w:rsid w:val="00CE126E"/>
    <w:rsid w:val="00CE34C1"/>
    <w:rsid w:val="00CE4CDA"/>
    <w:rsid w:val="00CF00AC"/>
    <w:rsid w:val="00CF2CD9"/>
    <w:rsid w:val="00CF2DCA"/>
    <w:rsid w:val="00CF5402"/>
    <w:rsid w:val="00D02160"/>
    <w:rsid w:val="00D0520A"/>
    <w:rsid w:val="00D1518D"/>
    <w:rsid w:val="00D23FCF"/>
    <w:rsid w:val="00D2420C"/>
    <w:rsid w:val="00D259D5"/>
    <w:rsid w:val="00D26444"/>
    <w:rsid w:val="00D343DC"/>
    <w:rsid w:val="00D35B91"/>
    <w:rsid w:val="00D3615C"/>
    <w:rsid w:val="00D4191E"/>
    <w:rsid w:val="00D435BC"/>
    <w:rsid w:val="00D47E87"/>
    <w:rsid w:val="00D5077F"/>
    <w:rsid w:val="00D51CD2"/>
    <w:rsid w:val="00D5428C"/>
    <w:rsid w:val="00D566BB"/>
    <w:rsid w:val="00D572E2"/>
    <w:rsid w:val="00D6154E"/>
    <w:rsid w:val="00D646B2"/>
    <w:rsid w:val="00D7321D"/>
    <w:rsid w:val="00D73AB4"/>
    <w:rsid w:val="00D805D4"/>
    <w:rsid w:val="00D80C9F"/>
    <w:rsid w:val="00D81C29"/>
    <w:rsid w:val="00D823C6"/>
    <w:rsid w:val="00D91878"/>
    <w:rsid w:val="00D920A3"/>
    <w:rsid w:val="00D93FFC"/>
    <w:rsid w:val="00D9743E"/>
    <w:rsid w:val="00D977C5"/>
    <w:rsid w:val="00DA3DA2"/>
    <w:rsid w:val="00DA4725"/>
    <w:rsid w:val="00DA7EDD"/>
    <w:rsid w:val="00DB0F72"/>
    <w:rsid w:val="00DB13F1"/>
    <w:rsid w:val="00DB1AAB"/>
    <w:rsid w:val="00DB215F"/>
    <w:rsid w:val="00DB71F1"/>
    <w:rsid w:val="00DC08C8"/>
    <w:rsid w:val="00DC09F0"/>
    <w:rsid w:val="00DC2C7F"/>
    <w:rsid w:val="00DC2E36"/>
    <w:rsid w:val="00DC5F63"/>
    <w:rsid w:val="00DC72C7"/>
    <w:rsid w:val="00DC789B"/>
    <w:rsid w:val="00DD1F91"/>
    <w:rsid w:val="00DD463E"/>
    <w:rsid w:val="00DD704B"/>
    <w:rsid w:val="00DE0AB9"/>
    <w:rsid w:val="00DE2294"/>
    <w:rsid w:val="00DE7661"/>
    <w:rsid w:val="00DE791F"/>
    <w:rsid w:val="00DF0084"/>
    <w:rsid w:val="00DF7B0B"/>
    <w:rsid w:val="00E03443"/>
    <w:rsid w:val="00E0348A"/>
    <w:rsid w:val="00E0597F"/>
    <w:rsid w:val="00E05E12"/>
    <w:rsid w:val="00E06895"/>
    <w:rsid w:val="00E12CB4"/>
    <w:rsid w:val="00E14FE7"/>
    <w:rsid w:val="00E15081"/>
    <w:rsid w:val="00E171B4"/>
    <w:rsid w:val="00E323BE"/>
    <w:rsid w:val="00E34D43"/>
    <w:rsid w:val="00E37236"/>
    <w:rsid w:val="00E455B8"/>
    <w:rsid w:val="00E45980"/>
    <w:rsid w:val="00E5247C"/>
    <w:rsid w:val="00E61183"/>
    <w:rsid w:val="00E674BE"/>
    <w:rsid w:val="00E72F8E"/>
    <w:rsid w:val="00E73B87"/>
    <w:rsid w:val="00E74814"/>
    <w:rsid w:val="00E748D5"/>
    <w:rsid w:val="00E7672F"/>
    <w:rsid w:val="00E7780F"/>
    <w:rsid w:val="00E8138C"/>
    <w:rsid w:val="00E82ABC"/>
    <w:rsid w:val="00E83830"/>
    <w:rsid w:val="00E8420A"/>
    <w:rsid w:val="00E8745B"/>
    <w:rsid w:val="00EA0230"/>
    <w:rsid w:val="00EA28E1"/>
    <w:rsid w:val="00EA2DCA"/>
    <w:rsid w:val="00EA358E"/>
    <w:rsid w:val="00EA50F6"/>
    <w:rsid w:val="00EB0B8B"/>
    <w:rsid w:val="00EB2A39"/>
    <w:rsid w:val="00EB76B0"/>
    <w:rsid w:val="00EC0DFD"/>
    <w:rsid w:val="00EC303F"/>
    <w:rsid w:val="00EC583B"/>
    <w:rsid w:val="00ED03F7"/>
    <w:rsid w:val="00ED206B"/>
    <w:rsid w:val="00ED65F7"/>
    <w:rsid w:val="00EE2CF3"/>
    <w:rsid w:val="00EF617D"/>
    <w:rsid w:val="00F0060B"/>
    <w:rsid w:val="00F04C4F"/>
    <w:rsid w:val="00F07F9B"/>
    <w:rsid w:val="00F10A57"/>
    <w:rsid w:val="00F1445C"/>
    <w:rsid w:val="00F17A3F"/>
    <w:rsid w:val="00F2100B"/>
    <w:rsid w:val="00F21F17"/>
    <w:rsid w:val="00F25812"/>
    <w:rsid w:val="00F2677F"/>
    <w:rsid w:val="00F31426"/>
    <w:rsid w:val="00F35E5A"/>
    <w:rsid w:val="00F373B9"/>
    <w:rsid w:val="00F37726"/>
    <w:rsid w:val="00F37F90"/>
    <w:rsid w:val="00F4020B"/>
    <w:rsid w:val="00F43473"/>
    <w:rsid w:val="00F52FF5"/>
    <w:rsid w:val="00F645F8"/>
    <w:rsid w:val="00F65BF0"/>
    <w:rsid w:val="00F7268E"/>
    <w:rsid w:val="00F800D7"/>
    <w:rsid w:val="00F8229C"/>
    <w:rsid w:val="00F822EE"/>
    <w:rsid w:val="00F833A3"/>
    <w:rsid w:val="00F83EBD"/>
    <w:rsid w:val="00F9157E"/>
    <w:rsid w:val="00F92A96"/>
    <w:rsid w:val="00F95EBA"/>
    <w:rsid w:val="00F97F53"/>
    <w:rsid w:val="00FA0937"/>
    <w:rsid w:val="00FA113A"/>
    <w:rsid w:val="00FA166C"/>
    <w:rsid w:val="00FA6381"/>
    <w:rsid w:val="00FA6860"/>
    <w:rsid w:val="00FB1989"/>
    <w:rsid w:val="00FB410D"/>
    <w:rsid w:val="00FB619F"/>
    <w:rsid w:val="00FB79E4"/>
    <w:rsid w:val="00FC095E"/>
    <w:rsid w:val="00FC2222"/>
    <w:rsid w:val="00FC3E71"/>
    <w:rsid w:val="00FC4A7C"/>
    <w:rsid w:val="00FC5839"/>
    <w:rsid w:val="00FC5A91"/>
    <w:rsid w:val="00FC6DFA"/>
    <w:rsid w:val="00FC70BB"/>
    <w:rsid w:val="00FC7FCD"/>
    <w:rsid w:val="00FD22B9"/>
    <w:rsid w:val="00FD4C5B"/>
    <w:rsid w:val="00FD59E1"/>
    <w:rsid w:val="00FD6CF1"/>
    <w:rsid w:val="00FD7F6E"/>
    <w:rsid w:val="00FE1FB6"/>
    <w:rsid w:val="00FF2CA8"/>
    <w:rsid w:val="00FF2FB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D64A77"/>
  <w15:docId w15:val="{4E54BFA7-9108-402A-B5D2-44C9202B8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B52888"/>
  </w:style>
  <w:style w:type="paragraph" w:styleId="Titolo1">
    <w:name w:val="heading 1"/>
    <w:basedOn w:val="Normale"/>
    <w:next w:val="Normale"/>
    <w:qFormat/>
    <w:rsid w:val="00E748D5"/>
    <w:pPr>
      <w:keepNext/>
      <w:spacing w:before="240" w:after="60"/>
      <w:outlineLvl w:val="0"/>
    </w:pPr>
    <w:rPr>
      <w:rFonts w:ascii="Arial" w:hAnsi="Arial"/>
      <w:b/>
      <w:kern w:val="28"/>
      <w:sz w:val="28"/>
    </w:rPr>
  </w:style>
  <w:style w:type="paragraph" w:styleId="Titolo2">
    <w:name w:val="heading 2"/>
    <w:basedOn w:val="Normale"/>
    <w:next w:val="Normale"/>
    <w:qFormat/>
    <w:rsid w:val="00E748D5"/>
    <w:pPr>
      <w:keepNext/>
      <w:pBdr>
        <w:top w:val="single" w:sz="6" w:space="1" w:color="auto"/>
        <w:left w:val="single" w:sz="6" w:space="1" w:color="auto"/>
        <w:bottom w:val="single" w:sz="6" w:space="1" w:color="auto"/>
        <w:right w:val="single" w:sz="6" w:space="1" w:color="auto"/>
      </w:pBdr>
      <w:shd w:val="pct10" w:color="auto" w:fill="auto"/>
      <w:ind w:right="1133"/>
      <w:jc w:val="center"/>
      <w:outlineLvl w:val="1"/>
    </w:pPr>
    <w:rPr>
      <w:b/>
    </w:rPr>
  </w:style>
  <w:style w:type="paragraph" w:styleId="Titolo3">
    <w:name w:val="heading 3"/>
    <w:basedOn w:val="Normale"/>
    <w:next w:val="Normale"/>
    <w:qFormat/>
    <w:rsid w:val="00E748D5"/>
    <w:pPr>
      <w:keepNext/>
      <w:pBdr>
        <w:top w:val="single" w:sz="6" w:space="1" w:color="auto"/>
        <w:left w:val="single" w:sz="6" w:space="1" w:color="auto"/>
        <w:bottom w:val="single" w:sz="6" w:space="1" w:color="auto"/>
        <w:right w:val="single" w:sz="6" w:space="1" w:color="auto"/>
      </w:pBdr>
      <w:shd w:val="pct10" w:color="auto" w:fill="auto"/>
      <w:ind w:right="1133"/>
      <w:jc w:val="center"/>
      <w:outlineLvl w:val="2"/>
    </w:pPr>
    <w:rPr>
      <w:rFonts w:ascii="Arial" w:hAnsi="Arial"/>
      <w:b/>
      <w:sz w:val="36"/>
    </w:rPr>
  </w:style>
  <w:style w:type="paragraph" w:styleId="Titolo4">
    <w:name w:val="heading 4"/>
    <w:basedOn w:val="Normale"/>
    <w:next w:val="Normale"/>
    <w:qFormat/>
    <w:rsid w:val="00E748D5"/>
    <w:pPr>
      <w:keepNext/>
      <w:pBdr>
        <w:top w:val="single" w:sz="6" w:space="1" w:color="auto"/>
        <w:left w:val="single" w:sz="6" w:space="1" w:color="auto"/>
        <w:bottom w:val="single" w:sz="6" w:space="1" w:color="auto"/>
        <w:right w:val="single" w:sz="6" w:space="1" w:color="auto"/>
      </w:pBdr>
      <w:shd w:val="pct10" w:color="auto" w:fill="auto"/>
      <w:ind w:right="1133"/>
      <w:jc w:val="center"/>
      <w:outlineLvl w:val="3"/>
    </w:pPr>
    <w:rPr>
      <w:rFonts w:ascii="Arial" w:hAnsi="Arial"/>
      <w:sz w:val="32"/>
    </w:rPr>
  </w:style>
  <w:style w:type="paragraph" w:styleId="Titolo5">
    <w:name w:val="heading 5"/>
    <w:basedOn w:val="Normale"/>
    <w:next w:val="Normale"/>
    <w:qFormat/>
    <w:rsid w:val="00E748D5"/>
    <w:pPr>
      <w:keepNext/>
      <w:pBdr>
        <w:top w:val="single" w:sz="6" w:space="1" w:color="auto"/>
        <w:left w:val="single" w:sz="6" w:space="1" w:color="auto"/>
        <w:bottom w:val="single" w:sz="6" w:space="1" w:color="auto"/>
        <w:right w:val="single" w:sz="6" w:space="1" w:color="auto"/>
      </w:pBdr>
      <w:shd w:val="pct10" w:color="auto" w:fill="auto"/>
      <w:ind w:right="1133"/>
      <w:outlineLvl w:val="4"/>
    </w:pPr>
    <w:rPr>
      <w:b/>
    </w:rPr>
  </w:style>
  <w:style w:type="paragraph" w:styleId="Titolo6">
    <w:name w:val="heading 6"/>
    <w:basedOn w:val="Normale"/>
    <w:next w:val="Normale"/>
    <w:qFormat/>
    <w:rsid w:val="00E748D5"/>
    <w:pPr>
      <w:keepNext/>
      <w:pBdr>
        <w:top w:val="single" w:sz="6" w:space="1" w:color="auto"/>
        <w:left w:val="single" w:sz="6" w:space="1" w:color="auto"/>
        <w:bottom w:val="single" w:sz="6" w:space="1" w:color="auto"/>
        <w:right w:val="single" w:sz="6" w:space="1" w:color="auto"/>
      </w:pBdr>
      <w:shd w:val="pct10" w:color="auto" w:fill="auto"/>
      <w:ind w:right="1133"/>
      <w:jc w:val="center"/>
      <w:outlineLvl w:val="5"/>
    </w:pPr>
    <w:rPr>
      <w:rFonts w:ascii="Arial" w:hAnsi="Arial"/>
      <w:b/>
      <w:sz w:val="32"/>
    </w:rPr>
  </w:style>
  <w:style w:type="paragraph" w:styleId="Titolo7">
    <w:name w:val="heading 7"/>
    <w:basedOn w:val="Normale"/>
    <w:next w:val="Normale"/>
    <w:qFormat/>
    <w:rsid w:val="00E748D5"/>
    <w:pPr>
      <w:keepNext/>
      <w:ind w:right="1133"/>
      <w:jc w:val="center"/>
      <w:outlineLvl w:val="6"/>
    </w:pPr>
    <w:rPr>
      <w:b/>
      <w:sz w:val="24"/>
    </w:rPr>
  </w:style>
  <w:style w:type="paragraph" w:styleId="Titolo8">
    <w:name w:val="heading 8"/>
    <w:basedOn w:val="Normale"/>
    <w:next w:val="Normale"/>
    <w:qFormat/>
    <w:rsid w:val="00E748D5"/>
    <w:pPr>
      <w:keepNext/>
      <w:pBdr>
        <w:top w:val="single" w:sz="6" w:space="1" w:color="auto"/>
        <w:left w:val="single" w:sz="6" w:space="1" w:color="auto"/>
        <w:bottom w:val="single" w:sz="6" w:space="1" w:color="auto"/>
        <w:right w:val="single" w:sz="6" w:space="1" w:color="auto"/>
      </w:pBdr>
      <w:shd w:val="pct10" w:color="auto" w:fill="auto"/>
      <w:ind w:right="1133"/>
      <w:jc w:val="center"/>
      <w:outlineLvl w:val="7"/>
    </w:pPr>
    <w:rPr>
      <w:sz w:val="28"/>
    </w:rPr>
  </w:style>
  <w:style w:type="paragraph" w:styleId="Titolo9">
    <w:name w:val="heading 9"/>
    <w:basedOn w:val="Normale"/>
    <w:next w:val="Normale"/>
    <w:qFormat/>
    <w:rsid w:val="00E748D5"/>
    <w:pPr>
      <w:keepNext/>
      <w:ind w:right="1133"/>
      <w:outlineLvl w:val="8"/>
    </w:pPr>
    <w:rPr>
      <w:b/>
      <w:bCs/>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E748D5"/>
    <w:pPr>
      <w:tabs>
        <w:tab w:val="center" w:pos="4819"/>
        <w:tab w:val="right" w:pos="9638"/>
      </w:tabs>
    </w:pPr>
  </w:style>
  <w:style w:type="character" w:styleId="Numeropagina">
    <w:name w:val="page number"/>
    <w:basedOn w:val="Carpredefinitoparagrafo"/>
    <w:rsid w:val="00E748D5"/>
  </w:style>
  <w:style w:type="character" w:styleId="Collegamentoipertestuale">
    <w:name w:val="Hyperlink"/>
    <w:rsid w:val="00E748D5"/>
    <w:rPr>
      <w:color w:val="0000FF"/>
      <w:u w:val="single"/>
    </w:rPr>
  </w:style>
  <w:style w:type="paragraph" w:customStyle="1" w:styleId="Corpodeltesto1">
    <w:name w:val="Corpo del testo1"/>
    <w:basedOn w:val="Normale"/>
    <w:rsid w:val="00E748D5"/>
    <w:pPr>
      <w:ind w:right="1133"/>
      <w:jc w:val="both"/>
    </w:pPr>
    <w:rPr>
      <w:sz w:val="22"/>
    </w:rPr>
  </w:style>
  <w:style w:type="paragraph" w:styleId="Testonotaapidipagina">
    <w:name w:val="footnote text"/>
    <w:basedOn w:val="Normale"/>
    <w:semiHidden/>
    <w:rsid w:val="00E748D5"/>
  </w:style>
  <w:style w:type="character" w:styleId="Rimandonotaapidipagina">
    <w:name w:val="footnote reference"/>
    <w:semiHidden/>
    <w:rsid w:val="00E748D5"/>
    <w:rPr>
      <w:vertAlign w:val="superscript"/>
    </w:rPr>
  </w:style>
  <w:style w:type="paragraph" w:styleId="Intestazione">
    <w:name w:val="header"/>
    <w:basedOn w:val="Normale"/>
    <w:rsid w:val="00E748D5"/>
    <w:pPr>
      <w:tabs>
        <w:tab w:val="center" w:pos="4819"/>
        <w:tab w:val="right" w:pos="9638"/>
      </w:tabs>
    </w:pPr>
  </w:style>
  <w:style w:type="table" w:styleId="Grigliatabella">
    <w:name w:val="Table Grid"/>
    <w:basedOn w:val="Tabellanormale"/>
    <w:rsid w:val="00F267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semiHidden/>
    <w:rsid w:val="00D4191E"/>
    <w:rPr>
      <w:rFonts w:ascii="Tahoma" w:hAnsi="Tahoma" w:cs="Tahoma"/>
      <w:sz w:val="16"/>
      <w:szCs w:val="16"/>
    </w:rPr>
  </w:style>
  <w:style w:type="paragraph" w:customStyle="1" w:styleId="Titololt">
    <w:name w:val="Titolo lt"/>
    <w:basedOn w:val="Normale"/>
    <w:next w:val="Normale"/>
    <w:rsid w:val="008F7B5F"/>
    <w:pPr>
      <w:keepNext/>
      <w:spacing w:before="240"/>
    </w:pPr>
    <w:rPr>
      <w:rFonts w:ascii="Futura Std Book" w:hAnsi="Futura Std Book"/>
      <w:b/>
      <w:bCs/>
      <w:sz w:val="18"/>
      <w:szCs w:val="24"/>
    </w:rPr>
  </w:style>
  <w:style w:type="paragraph" w:customStyle="1" w:styleId="Normalelt">
    <w:name w:val="Normale lt"/>
    <w:basedOn w:val="Normale"/>
    <w:rsid w:val="008F7B5F"/>
    <w:pPr>
      <w:spacing w:before="120" w:after="120" w:line="360" w:lineRule="exact"/>
    </w:pPr>
    <w:rPr>
      <w:rFonts w:ascii="Arial" w:hAnsi="Arial" w:cs="Arial"/>
      <w:szCs w:val="24"/>
    </w:rPr>
  </w:style>
  <w:style w:type="paragraph" w:customStyle="1" w:styleId="nomefirma">
    <w:name w:val="nome firma"/>
    <w:basedOn w:val="Normale"/>
    <w:rsid w:val="008F7B5F"/>
    <w:pPr>
      <w:spacing w:line="360" w:lineRule="exact"/>
      <w:ind w:left="4309"/>
      <w:jc w:val="center"/>
    </w:pPr>
    <w:rPr>
      <w:rFonts w:ascii="Futura Std Book" w:hAnsi="Futura Std Book"/>
      <w:sz w:val="18"/>
    </w:rPr>
  </w:style>
  <w:style w:type="paragraph" w:styleId="Titolo">
    <w:name w:val="Title"/>
    <w:basedOn w:val="Normale"/>
    <w:qFormat/>
    <w:rsid w:val="008F7B5F"/>
    <w:pPr>
      <w:jc w:val="center"/>
    </w:pPr>
    <w:rPr>
      <w:b/>
      <w:bCs/>
      <w:sz w:val="24"/>
      <w:szCs w:val="24"/>
    </w:rPr>
  </w:style>
  <w:style w:type="paragraph" w:styleId="Paragrafoelenco">
    <w:name w:val="List Paragraph"/>
    <w:basedOn w:val="Normale"/>
    <w:uiPriority w:val="1"/>
    <w:qFormat/>
    <w:rsid w:val="008F7B5F"/>
    <w:pPr>
      <w:ind w:left="708"/>
    </w:pPr>
    <w:rPr>
      <w:sz w:val="24"/>
      <w:szCs w:val="24"/>
    </w:rPr>
  </w:style>
  <w:style w:type="table" w:styleId="TabellaWeb1">
    <w:name w:val="Table Web 1"/>
    <w:basedOn w:val="Tabellanormale"/>
    <w:rsid w:val="007C4C5B"/>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Normal">
    <w:name w:val="Table Normal"/>
    <w:uiPriority w:val="2"/>
    <w:semiHidden/>
    <w:qFormat/>
    <w:rsid w:val="00DD1F91"/>
    <w:pPr>
      <w:widowControl w:val="0"/>
      <w:autoSpaceDE w:val="0"/>
      <w:autoSpaceDN w:val="0"/>
    </w:pPr>
    <w:rPr>
      <w:rFonts w:ascii="Calibri" w:eastAsia="Calibri" w:hAnsi="Calibri"/>
      <w:sz w:val="22"/>
      <w:szCs w:val="22"/>
      <w:lang w:val="en-US" w:eastAsia="en-US"/>
    </w:rPr>
    <w:tblPr>
      <w:tblCellMar>
        <w:top w:w="0" w:type="dxa"/>
        <w:left w:w="0" w:type="dxa"/>
        <w:bottom w:w="0" w:type="dxa"/>
        <w:right w:w="0" w:type="dxa"/>
      </w:tblCellMar>
    </w:tblPr>
  </w:style>
  <w:style w:type="character" w:customStyle="1" w:styleId="spanboldcenterbig">
    <w:name w:val="span_bold_center_big"/>
    <w:basedOn w:val="Carpredefinitoparagrafo"/>
    <w:rsid w:val="002D786D"/>
  </w:style>
  <w:style w:type="paragraph" w:customStyle="1" w:styleId="Default">
    <w:name w:val="Default"/>
    <w:rsid w:val="00375C0A"/>
    <w:pPr>
      <w:autoSpaceDE w:val="0"/>
      <w:autoSpaceDN w:val="0"/>
      <w:adjustRightInd w:val="0"/>
    </w:pPr>
    <w:rPr>
      <w:rFonts w:ascii="Arial Narrow" w:eastAsia="MS Mincho" w:hAnsi="Arial Narrow" w:cs="Arial Narrow"/>
      <w:color w:val="000000"/>
      <w:sz w:val="24"/>
      <w:szCs w:val="24"/>
      <w:lang w:eastAsia="ja-JP"/>
    </w:rPr>
  </w:style>
  <w:style w:type="character" w:customStyle="1" w:styleId="Titolo60">
    <w:name w:val="Titolo #6_"/>
    <w:link w:val="Titolo61"/>
    <w:rsid w:val="00375C0A"/>
    <w:rPr>
      <w:rFonts w:ascii="Arial" w:eastAsia="Arial" w:hAnsi="Arial" w:cs="Arial"/>
      <w:b/>
      <w:bCs/>
      <w:sz w:val="18"/>
      <w:szCs w:val="18"/>
      <w:shd w:val="clear" w:color="auto" w:fill="FFFFFF"/>
    </w:rPr>
  </w:style>
  <w:style w:type="paragraph" w:customStyle="1" w:styleId="Titolo61">
    <w:name w:val="Titolo #6"/>
    <w:basedOn w:val="Normale"/>
    <w:link w:val="Titolo60"/>
    <w:rsid w:val="00375C0A"/>
    <w:pPr>
      <w:widowControl w:val="0"/>
      <w:shd w:val="clear" w:color="auto" w:fill="FFFFFF"/>
      <w:spacing w:before="480" w:line="472" w:lineRule="exact"/>
      <w:jc w:val="center"/>
      <w:outlineLvl w:val="5"/>
    </w:pPr>
    <w:rPr>
      <w:rFonts w:ascii="Arial" w:eastAsia="Arial" w:hAnsi="Arial" w:cs="Arial"/>
      <w:b/>
      <w:bCs/>
      <w:sz w:val="18"/>
      <w:szCs w:val="18"/>
    </w:rPr>
  </w:style>
  <w:style w:type="paragraph" w:customStyle="1" w:styleId="Standard">
    <w:name w:val="Standard"/>
    <w:rsid w:val="0096628D"/>
    <w:pPr>
      <w:suppressAutoHyphens/>
      <w:autoSpaceDN w:val="0"/>
      <w:spacing w:after="200" w:line="276" w:lineRule="auto"/>
      <w:textAlignment w:val="baseline"/>
    </w:pPr>
    <w:rPr>
      <w:rFonts w:ascii="Calibri" w:eastAsia="SimSun" w:hAnsi="Calibri" w:cs="F"/>
      <w:kern w:val="3"/>
      <w:sz w:val="22"/>
      <w:szCs w:val="22"/>
      <w:lang w:eastAsia="en-US"/>
    </w:rPr>
  </w:style>
  <w:style w:type="table" w:customStyle="1" w:styleId="Grigliatabella1">
    <w:name w:val="Griglia tabella1"/>
    <w:basedOn w:val="Tabellanormale"/>
    <w:rsid w:val="00B54E9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dipaginaCarattere">
    <w:name w:val="Piè di pagina Carattere"/>
    <w:basedOn w:val="Carpredefinitoparagrafo"/>
    <w:link w:val="Pidipagina"/>
    <w:uiPriority w:val="99"/>
    <w:rsid w:val="000243C4"/>
  </w:style>
  <w:style w:type="character" w:styleId="Menzionenonrisolta">
    <w:name w:val="Unresolved Mention"/>
    <w:basedOn w:val="Carpredefinitoparagrafo"/>
    <w:uiPriority w:val="99"/>
    <w:semiHidden/>
    <w:unhideWhenUsed/>
    <w:rsid w:val="001C4A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672760">
      <w:bodyDiv w:val="1"/>
      <w:marLeft w:val="0"/>
      <w:marRight w:val="0"/>
      <w:marTop w:val="0"/>
      <w:marBottom w:val="0"/>
      <w:divBdr>
        <w:top w:val="none" w:sz="0" w:space="0" w:color="auto"/>
        <w:left w:val="none" w:sz="0" w:space="0" w:color="auto"/>
        <w:bottom w:val="none" w:sz="0" w:space="0" w:color="auto"/>
        <w:right w:val="none" w:sz="0" w:space="0" w:color="auto"/>
      </w:divBdr>
    </w:div>
    <w:div w:id="91559373">
      <w:bodyDiv w:val="1"/>
      <w:marLeft w:val="0"/>
      <w:marRight w:val="0"/>
      <w:marTop w:val="0"/>
      <w:marBottom w:val="0"/>
      <w:divBdr>
        <w:top w:val="none" w:sz="0" w:space="0" w:color="auto"/>
        <w:left w:val="none" w:sz="0" w:space="0" w:color="auto"/>
        <w:bottom w:val="none" w:sz="0" w:space="0" w:color="auto"/>
        <w:right w:val="none" w:sz="0" w:space="0" w:color="auto"/>
      </w:divBdr>
    </w:div>
    <w:div w:id="172303457">
      <w:bodyDiv w:val="1"/>
      <w:marLeft w:val="0"/>
      <w:marRight w:val="0"/>
      <w:marTop w:val="0"/>
      <w:marBottom w:val="0"/>
      <w:divBdr>
        <w:top w:val="none" w:sz="0" w:space="0" w:color="auto"/>
        <w:left w:val="none" w:sz="0" w:space="0" w:color="auto"/>
        <w:bottom w:val="none" w:sz="0" w:space="0" w:color="auto"/>
        <w:right w:val="none" w:sz="0" w:space="0" w:color="auto"/>
      </w:divBdr>
    </w:div>
    <w:div w:id="196622730">
      <w:bodyDiv w:val="1"/>
      <w:marLeft w:val="0"/>
      <w:marRight w:val="0"/>
      <w:marTop w:val="0"/>
      <w:marBottom w:val="0"/>
      <w:divBdr>
        <w:top w:val="none" w:sz="0" w:space="0" w:color="auto"/>
        <w:left w:val="none" w:sz="0" w:space="0" w:color="auto"/>
        <w:bottom w:val="none" w:sz="0" w:space="0" w:color="auto"/>
        <w:right w:val="none" w:sz="0" w:space="0" w:color="auto"/>
      </w:divBdr>
    </w:div>
    <w:div w:id="299848214">
      <w:bodyDiv w:val="1"/>
      <w:marLeft w:val="0"/>
      <w:marRight w:val="0"/>
      <w:marTop w:val="0"/>
      <w:marBottom w:val="0"/>
      <w:divBdr>
        <w:top w:val="none" w:sz="0" w:space="0" w:color="auto"/>
        <w:left w:val="none" w:sz="0" w:space="0" w:color="auto"/>
        <w:bottom w:val="none" w:sz="0" w:space="0" w:color="auto"/>
        <w:right w:val="none" w:sz="0" w:space="0" w:color="auto"/>
      </w:divBdr>
    </w:div>
    <w:div w:id="404031884">
      <w:bodyDiv w:val="1"/>
      <w:marLeft w:val="0"/>
      <w:marRight w:val="0"/>
      <w:marTop w:val="0"/>
      <w:marBottom w:val="0"/>
      <w:divBdr>
        <w:top w:val="none" w:sz="0" w:space="0" w:color="auto"/>
        <w:left w:val="none" w:sz="0" w:space="0" w:color="auto"/>
        <w:bottom w:val="none" w:sz="0" w:space="0" w:color="auto"/>
        <w:right w:val="none" w:sz="0" w:space="0" w:color="auto"/>
      </w:divBdr>
    </w:div>
    <w:div w:id="570769352">
      <w:bodyDiv w:val="1"/>
      <w:marLeft w:val="0"/>
      <w:marRight w:val="0"/>
      <w:marTop w:val="0"/>
      <w:marBottom w:val="0"/>
      <w:divBdr>
        <w:top w:val="none" w:sz="0" w:space="0" w:color="auto"/>
        <w:left w:val="none" w:sz="0" w:space="0" w:color="auto"/>
        <w:bottom w:val="none" w:sz="0" w:space="0" w:color="auto"/>
        <w:right w:val="none" w:sz="0" w:space="0" w:color="auto"/>
      </w:divBdr>
    </w:div>
    <w:div w:id="579094708">
      <w:bodyDiv w:val="1"/>
      <w:marLeft w:val="0"/>
      <w:marRight w:val="0"/>
      <w:marTop w:val="0"/>
      <w:marBottom w:val="0"/>
      <w:divBdr>
        <w:top w:val="none" w:sz="0" w:space="0" w:color="auto"/>
        <w:left w:val="none" w:sz="0" w:space="0" w:color="auto"/>
        <w:bottom w:val="none" w:sz="0" w:space="0" w:color="auto"/>
        <w:right w:val="none" w:sz="0" w:space="0" w:color="auto"/>
      </w:divBdr>
    </w:div>
    <w:div w:id="610670301">
      <w:bodyDiv w:val="1"/>
      <w:marLeft w:val="0"/>
      <w:marRight w:val="0"/>
      <w:marTop w:val="0"/>
      <w:marBottom w:val="0"/>
      <w:divBdr>
        <w:top w:val="none" w:sz="0" w:space="0" w:color="auto"/>
        <w:left w:val="none" w:sz="0" w:space="0" w:color="auto"/>
        <w:bottom w:val="none" w:sz="0" w:space="0" w:color="auto"/>
        <w:right w:val="none" w:sz="0" w:space="0" w:color="auto"/>
      </w:divBdr>
    </w:div>
    <w:div w:id="625502241">
      <w:bodyDiv w:val="1"/>
      <w:marLeft w:val="0"/>
      <w:marRight w:val="0"/>
      <w:marTop w:val="0"/>
      <w:marBottom w:val="0"/>
      <w:divBdr>
        <w:top w:val="none" w:sz="0" w:space="0" w:color="auto"/>
        <w:left w:val="none" w:sz="0" w:space="0" w:color="auto"/>
        <w:bottom w:val="none" w:sz="0" w:space="0" w:color="auto"/>
        <w:right w:val="none" w:sz="0" w:space="0" w:color="auto"/>
      </w:divBdr>
    </w:div>
    <w:div w:id="637414161">
      <w:bodyDiv w:val="1"/>
      <w:marLeft w:val="0"/>
      <w:marRight w:val="0"/>
      <w:marTop w:val="0"/>
      <w:marBottom w:val="0"/>
      <w:divBdr>
        <w:top w:val="none" w:sz="0" w:space="0" w:color="auto"/>
        <w:left w:val="none" w:sz="0" w:space="0" w:color="auto"/>
        <w:bottom w:val="none" w:sz="0" w:space="0" w:color="auto"/>
        <w:right w:val="none" w:sz="0" w:space="0" w:color="auto"/>
      </w:divBdr>
    </w:div>
    <w:div w:id="737898967">
      <w:bodyDiv w:val="1"/>
      <w:marLeft w:val="0"/>
      <w:marRight w:val="0"/>
      <w:marTop w:val="0"/>
      <w:marBottom w:val="0"/>
      <w:divBdr>
        <w:top w:val="none" w:sz="0" w:space="0" w:color="auto"/>
        <w:left w:val="none" w:sz="0" w:space="0" w:color="auto"/>
        <w:bottom w:val="none" w:sz="0" w:space="0" w:color="auto"/>
        <w:right w:val="none" w:sz="0" w:space="0" w:color="auto"/>
      </w:divBdr>
    </w:div>
    <w:div w:id="760683345">
      <w:bodyDiv w:val="1"/>
      <w:marLeft w:val="0"/>
      <w:marRight w:val="0"/>
      <w:marTop w:val="0"/>
      <w:marBottom w:val="0"/>
      <w:divBdr>
        <w:top w:val="none" w:sz="0" w:space="0" w:color="auto"/>
        <w:left w:val="none" w:sz="0" w:space="0" w:color="auto"/>
        <w:bottom w:val="none" w:sz="0" w:space="0" w:color="auto"/>
        <w:right w:val="none" w:sz="0" w:space="0" w:color="auto"/>
      </w:divBdr>
    </w:div>
    <w:div w:id="848061487">
      <w:bodyDiv w:val="1"/>
      <w:marLeft w:val="0"/>
      <w:marRight w:val="0"/>
      <w:marTop w:val="0"/>
      <w:marBottom w:val="0"/>
      <w:divBdr>
        <w:top w:val="none" w:sz="0" w:space="0" w:color="auto"/>
        <w:left w:val="none" w:sz="0" w:space="0" w:color="auto"/>
        <w:bottom w:val="none" w:sz="0" w:space="0" w:color="auto"/>
        <w:right w:val="none" w:sz="0" w:space="0" w:color="auto"/>
      </w:divBdr>
    </w:div>
    <w:div w:id="866797195">
      <w:bodyDiv w:val="1"/>
      <w:marLeft w:val="0"/>
      <w:marRight w:val="0"/>
      <w:marTop w:val="0"/>
      <w:marBottom w:val="0"/>
      <w:divBdr>
        <w:top w:val="none" w:sz="0" w:space="0" w:color="auto"/>
        <w:left w:val="none" w:sz="0" w:space="0" w:color="auto"/>
        <w:bottom w:val="none" w:sz="0" w:space="0" w:color="auto"/>
        <w:right w:val="none" w:sz="0" w:space="0" w:color="auto"/>
      </w:divBdr>
    </w:div>
    <w:div w:id="915554231">
      <w:bodyDiv w:val="1"/>
      <w:marLeft w:val="0"/>
      <w:marRight w:val="0"/>
      <w:marTop w:val="0"/>
      <w:marBottom w:val="0"/>
      <w:divBdr>
        <w:top w:val="none" w:sz="0" w:space="0" w:color="auto"/>
        <w:left w:val="none" w:sz="0" w:space="0" w:color="auto"/>
        <w:bottom w:val="none" w:sz="0" w:space="0" w:color="auto"/>
        <w:right w:val="none" w:sz="0" w:space="0" w:color="auto"/>
      </w:divBdr>
    </w:div>
    <w:div w:id="1028682001">
      <w:bodyDiv w:val="1"/>
      <w:marLeft w:val="0"/>
      <w:marRight w:val="0"/>
      <w:marTop w:val="0"/>
      <w:marBottom w:val="0"/>
      <w:divBdr>
        <w:top w:val="none" w:sz="0" w:space="0" w:color="auto"/>
        <w:left w:val="none" w:sz="0" w:space="0" w:color="auto"/>
        <w:bottom w:val="none" w:sz="0" w:space="0" w:color="auto"/>
        <w:right w:val="none" w:sz="0" w:space="0" w:color="auto"/>
      </w:divBdr>
    </w:div>
    <w:div w:id="1331760781">
      <w:bodyDiv w:val="1"/>
      <w:marLeft w:val="0"/>
      <w:marRight w:val="0"/>
      <w:marTop w:val="0"/>
      <w:marBottom w:val="0"/>
      <w:divBdr>
        <w:top w:val="none" w:sz="0" w:space="0" w:color="auto"/>
        <w:left w:val="none" w:sz="0" w:space="0" w:color="auto"/>
        <w:bottom w:val="none" w:sz="0" w:space="0" w:color="auto"/>
        <w:right w:val="none" w:sz="0" w:space="0" w:color="auto"/>
      </w:divBdr>
    </w:div>
    <w:div w:id="1438796068">
      <w:bodyDiv w:val="1"/>
      <w:marLeft w:val="0"/>
      <w:marRight w:val="0"/>
      <w:marTop w:val="0"/>
      <w:marBottom w:val="0"/>
      <w:divBdr>
        <w:top w:val="none" w:sz="0" w:space="0" w:color="auto"/>
        <w:left w:val="none" w:sz="0" w:space="0" w:color="auto"/>
        <w:bottom w:val="none" w:sz="0" w:space="0" w:color="auto"/>
        <w:right w:val="none" w:sz="0" w:space="0" w:color="auto"/>
      </w:divBdr>
    </w:div>
    <w:div w:id="1461412268">
      <w:bodyDiv w:val="1"/>
      <w:marLeft w:val="0"/>
      <w:marRight w:val="0"/>
      <w:marTop w:val="0"/>
      <w:marBottom w:val="0"/>
      <w:divBdr>
        <w:top w:val="none" w:sz="0" w:space="0" w:color="auto"/>
        <w:left w:val="none" w:sz="0" w:space="0" w:color="auto"/>
        <w:bottom w:val="none" w:sz="0" w:space="0" w:color="auto"/>
        <w:right w:val="none" w:sz="0" w:space="0" w:color="auto"/>
      </w:divBdr>
    </w:div>
    <w:div w:id="1732926970">
      <w:bodyDiv w:val="1"/>
      <w:marLeft w:val="0"/>
      <w:marRight w:val="0"/>
      <w:marTop w:val="0"/>
      <w:marBottom w:val="0"/>
      <w:divBdr>
        <w:top w:val="none" w:sz="0" w:space="0" w:color="auto"/>
        <w:left w:val="none" w:sz="0" w:space="0" w:color="auto"/>
        <w:bottom w:val="none" w:sz="0" w:space="0" w:color="auto"/>
        <w:right w:val="none" w:sz="0" w:space="0" w:color="auto"/>
      </w:divBdr>
    </w:div>
    <w:div w:id="1833837611">
      <w:bodyDiv w:val="1"/>
      <w:marLeft w:val="0"/>
      <w:marRight w:val="0"/>
      <w:marTop w:val="0"/>
      <w:marBottom w:val="0"/>
      <w:divBdr>
        <w:top w:val="none" w:sz="0" w:space="0" w:color="auto"/>
        <w:left w:val="none" w:sz="0" w:space="0" w:color="auto"/>
        <w:bottom w:val="none" w:sz="0" w:space="0" w:color="auto"/>
        <w:right w:val="none" w:sz="0" w:space="0" w:color="auto"/>
      </w:divBdr>
    </w:div>
    <w:div w:id="1858543919">
      <w:bodyDiv w:val="1"/>
      <w:marLeft w:val="0"/>
      <w:marRight w:val="0"/>
      <w:marTop w:val="0"/>
      <w:marBottom w:val="0"/>
      <w:divBdr>
        <w:top w:val="none" w:sz="0" w:space="0" w:color="auto"/>
        <w:left w:val="none" w:sz="0" w:space="0" w:color="auto"/>
        <w:bottom w:val="none" w:sz="0" w:space="0" w:color="auto"/>
        <w:right w:val="none" w:sz="0" w:space="0" w:color="auto"/>
      </w:divBdr>
    </w:div>
    <w:div w:id="1905293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131127-545E-4CD7-93DB-47AC15BEC1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1699</Words>
  <Characters>9687</Characters>
  <Application>Microsoft Office Word</Application>
  <DocSecurity>0</DocSecurity>
  <Lines>80</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11364</CharactersWithSpaces>
  <SharedDoc>false</SharedDoc>
  <HLinks>
    <vt:vector size="18" baseType="variant">
      <vt:variant>
        <vt:i4>7340081</vt:i4>
      </vt:variant>
      <vt:variant>
        <vt:i4>18</vt:i4>
      </vt:variant>
      <vt:variant>
        <vt:i4>0</vt:i4>
      </vt:variant>
      <vt:variant>
        <vt:i4>5</vt:i4>
      </vt:variant>
      <vt:variant>
        <vt:lpwstr>http://www.itirighi.it/</vt:lpwstr>
      </vt:variant>
      <vt:variant>
        <vt:lpwstr/>
      </vt:variant>
      <vt:variant>
        <vt:i4>1048698</vt:i4>
      </vt:variant>
      <vt:variant>
        <vt:i4>15</vt:i4>
      </vt:variant>
      <vt:variant>
        <vt:i4>0</vt:i4>
      </vt:variant>
      <vt:variant>
        <vt:i4>5</vt:i4>
      </vt:variant>
      <vt:variant>
        <vt:lpwstr>mailto:NATF02000T@istruzione.it</vt:lpwstr>
      </vt:variant>
      <vt:variant>
        <vt:lpwstr/>
      </vt:variant>
      <vt:variant>
        <vt:i4>5898268</vt:i4>
      </vt:variant>
      <vt:variant>
        <vt:i4>2143</vt:i4>
      </vt:variant>
      <vt:variant>
        <vt:i4>1027</vt:i4>
      </vt:variant>
      <vt:variant>
        <vt:i4>1</vt:i4>
      </vt:variant>
      <vt:variant>
        <vt:lpwstr>D:\Sferrazza\Pictures\unesco_3.gif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assunta boffo</dc:creator>
  <cp:lastModifiedBy>Clara Giacalone</cp:lastModifiedBy>
  <cp:revision>3</cp:revision>
  <cp:lastPrinted>2017-09-07T10:02:00Z</cp:lastPrinted>
  <dcterms:created xsi:type="dcterms:W3CDTF">2025-07-15T12:59:00Z</dcterms:created>
  <dcterms:modified xsi:type="dcterms:W3CDTF">2025-07-15T12:59:00Z</dcterms:modified>
</cp:coreProperties>
</file>